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501E8596" w:rsidR="00E06263" w:rsidRDefault="00293C7B" w:rsidP="00F019B7">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2336" behindDoc="1" locked="0" layoutInCell="1" allowOverlap="1" wp14:anchorId="23453432" wp14:editId="03251211">
            <wp:simplePos x="0" y="0"/>
            <wp:positionH relativeFrom="column">
              <wp:posOffset>-159385</wp:posOffset>
            </wp:positionH>
            <wp:positionV relativeFrom="paragraph">
              <wp:posOffset>-420370</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r w:rsidR="00EC27CD">
        <w:rPr>
          <w:rFonts w:ascii="Fira Sans" w:hAnsi="Fira Sans"/>
          <w:b/>
          <w:bCs/>
          <w:noProof/>
          <w:sz w:val="28"/>
          <w:szCs w:val="28"/>
        </w:rPr>
        <w:drawing>
          <wp:anchor distT="0" distB="0" distL="114300" distR="114300" simplePos="0" relativeHeight="251661312" behindDoc="1" locked="0" layoutInCell="1" allowOverlap="1" wp14:anchorId="08C5405C" wp14:editId="6E593E16">
            <wp:simplePos x="0" y="0"/>
            <wp:positionH relativeFrom="column">
              <wp:posOffset>-556895</wp:posOffset>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3"/>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p>
    <w:p w14:paraId="2281073D" w14:textId="77777777" w:rsidR="00E06263" w:rsidRDefault="00E06263" w:rsidP="00BE541D">
      <w:pPr>
        <w:rPr>
          <w:rFonts w:ascii="Fira Sans" w:hAnsi="Fira Sans"/>
          <w:b/>
          <w:bCs/>
          <w:sz w:val="28"/>
          <w:szCs w:val="28"/>
        </w:rPr>
      </w:pPr>
    </w:p>
    <w:p w14:paraId="4AFF670E" w14:textId="77777777" w:rsidR="00E06263" w:rsidRPr="00F019B7" w:rsidRDefault="00E06263" w:rsidP="00F019B7">
      <w:pPr>
        <w:jc w:val="center"/>
        <w:rPr>
          <w:rFonts w:ascii="Fira Sans" w:hAnsi="Fira Sans"/>
          <w:b/>
          <w:bCs/>
          <w:sz w:val="32"/>
          <w:szCs w:val="32"/>
        </w:rPr>
      </w:pPr>
    </w:p>
    <w:p w14:paraId="43217142"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28499337" wp14:editId="29A174B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02BD67" w14:textId="77777777" w:rsidR="00E06263" w:rsidRDefault="00E06263" w:rsidP="00595B10">
      <w:pPr>
        <w:jc w:val="center"/>
        <w:rPr>
          <w:rFonts w:ascii="Fira Sans" w:hAnsi="Fira Sans"/>
          <w:b/>
          <w:bCs/>
          <w:sz w:val="28"/>
          <w:szCs w:val="28"/>
        </w:rPr>
      </w:pPr>
    </w:p>
    <w:p w14:paraId="0528FCC0" w14:textId="77777777" w:rsidR="00E06263" w:rsidRDefault="00E06263" w:rsidP="00595B10">
      <w:pPr>
        <w:rPr>
          <w:rFonts w:ascii="Fira Sans" w:hAnsi="Fira Sans"/>
          <w:b/>
          <w:bCs/>
        </w:rPr>
      </w:pPr>
    </w:p>
    <w:p w14:paraId="10750D9F" w14:textId="77777777" w:rsidR="00E06263" w:rsidRPr="00056D8D" w:rsidRDefault="00E06263" w:rsidP="00595B10">
      <w:pPr>
        <w:rPr>
          <w:rFonts w:ascii="Fira Sans" w:hAnsi="Fira Sans"/>
          <w:b/>
          <w:bCs/>
        </w:rPr>
      </w:pPr>
    </w:p>
    <w:p w14:paraId="75984541" w14:textId="77777777" w:rsidR="00E06263" w:rsidRDefault="00E06263" w:rsidP="00595B10">
      <w:pPr>
        <w:rPr>
          <w:rFonts w:ascii="Fira Sans" w:hAnsi="Fira Sans"/>
          <w:b/>
          <w:bCs/>
          <w:sz w:val="28"/>
          <w:szCs w:val="28"/>
        </w:rPr>
      </w:pPr>
    </w:p>
    <w:p w14:paraId="6DA5CD2A" w14:textId="77777777" w:rsidR="00E06263" w:rsidRDefault="00E06263" w:rsidP="00595B10">
      <w:pPr>
        <w:rPr>
          <w:rFonts w:ascii="Fira Sans" w:hAnsi="Fira Sans"/>
          <w:b/>
          <w:bCs/>
          <w:sz w:val="28"/>
          <w:szCs w:val="28"/>
        </w:rPr>
      </w:pPr>
    </w:p>
    <w:p w14:paraId="0CBCBC85" w14:textId="77777777" w:rsidR="00E06263" w:rsidRPr="00595B10" w:rsidRDefault="00E06263" w:rsidP="00595B10">
      <w:pPr>
        <w:rPr>
          <w:b/>
          <w:bCs/>
        </w:rPr>
      </w:pPr>
    </w:p>
    <w:p w14:paraId="3F990253" w14:textId="77777777" w:rsidR="00E06263" w:rsidRDefault="00E06263"/>
    <w:p w14:paraId="2ED9FFF2" w14:textId="48451A04" w:rsidR="00E06263" w:rsidRPr="009D1941" w:rsidRDefault="00AF2AE3" w:rsidP="009D1941">
      <w:r>
        <w:rPr>
          <w:noProof/>
        </w:rPr>
        <mc:AlternateContent>
          <mc:Choice Requires="wps">
            <w:drawing>
              <wp:anchor distT="0" distB="0" distL="114300" distR="114300" simplePos="0" relativeHeight="251665408" behindDoc="1" locked="0" layoutInCell="1" allowOverlap="1" wp14:anchorId="17EF5033" wp14:editId="428A29BC">
                <wp:simplePos x="0" y="0"/>
                <wp:positionH relativeFrom="column">
                  <wp:posOffset>-178435</wp:posOffset>
                </wp:positionH>
                <wp:positionV relativeFrom="paragraph">
                  <wp:posOffset>221614</wp:posOffset>
                </wp:positionV>
                <wp:extent cx="4000500" cy="37052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7052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3F44EC88" w14:textId="219E9597" w:rsidR="00D67DEF" w:rsidRDefault="00E06263" w:rsidP="00F43C4B">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p>
                          <w:p w14:paraId="6B2136B3" w14:textId="77777777" w:rsidR="00293C7B" w:rsidRDefault="00293C7B" w:rsidP="00F43C4B">
                            <w:pPr>
                              <w:rPr>
                                <w:rFonts w:ascii="Fira Sans" w:hAnsi="Fira Sans"/>
                                <w:b/>
                                <w:bCs/>
                                <w:color w:val="FFFFFF" w:themeColor="background1"/>
                                <w:sz w:val="28"/>
                                <w:szCs w:val="28"/>
                              </w:rPr>
                            </w:pPr>
                          </w:p>
                          <w:p w14:paraId="788DB672" w14:textId="1EA274E3" w:rsidR="00D67DEF" w:rsidRDefault="00AF2AE3" w:rsidP="00F019B7">
                            <w:pPr>
                              <w:rPr>
                                <w:rFonts w:ascii="Fira Sans" w:hAnsi="Fira Sans"/>
                                <w:b/>
                                <w:bCs/>
                                <w:color w:val="FFFFFF" w:themeColor="background1"/>
                                <w:sz w:val="28"/>
                                <w:szCs w:val="28"/>
                              </w:rPr>
                            </w:pPr>
                            <w:r w:rsidRPr="00AF2AE3">
                              <w:rPr>
                                <w:rFonts w:ascii="Fira Sans" w:hAnsi="Fira Sans"/>
                                <w:b/>
                                <w:bCs/>
                                <w:color w:val="FFFFFF" w:themeColor="background1"/>
                                <w:sz w:val="28"/>
                                <w:szCs w:val="28"/>
                              </w:rPr>
                              <w:t>SERVICES WEBMARKETING POUR L’ENSEMBLE DU GROUPE CCI NICE COTE D’AZUR ET SES FILIALES</w:t>
                            </w:r>
                          </w:p>
                          <w:p w14:paraId="7C85B74D" w14:textId="77777777" w:rsidR="00AF2AE3" w:rsidRDefault="00AF2AE3" w:rsidP="00F019B7">
                            <w:pPr>
                              <w:rPr>
                                <w:rFonts w:ascii="Fira Sans" w:hAnsi="Fira Sans"/>
                                <w:b/>
                                <w:bCs/>
                                <w:color w:val="FFFFFF" w:themeColor="background1"/>
                                <w:sz w:val="28"/>
                                <w:szCs w:val="28"/>
                              </w:rPr>
                            </w:pPr>
                          </w:p>
                          <w:p w14:paraId="7030D28E" w14:textId="60CA337D" w:rsidR="00AF2AE3" w:rsidRDefault="00AF2AE3" w:rsidP="00F019B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sidR="003D7AEE">
                              <w:rPr>
                                <w:rFonts w:ascii="Fira Sans" w:hAnsi="Fira Sans"/>
                                <w:b/>
                                <w:bCs/>
                                <w:color w:val="FFFFFF" w:themeColor="background1"/>
                                <w:sz w:val="28"/>
                                <w:szCs w:val="28"/>
                              </w:rPr>
                              <w:t>3 : PODCAST</w:t>
                            </w:r>
                          </w:p>
                          <w:p w14:paraId="6B660F63" w14:textId="77777777" w:rsidR="00AF2AE3" w:rsidRDefault="00AF2AE3" w:rsidP="00F019B7">
                            <w:pPr>
                              <w:rPr>
                                <w:rFonts w:ascii="Fira Sans" w:hAnsi="Fira Sans"/>
                                <w:b/>
                                <w:bCs/>
                                <w:color w:val="FFFFFF" w:themeColor="background1"/>
                                <w:sz w:val="28"/>
                                <w:szCs w:val="28"/>
                              </w:rPr>
                            </w:pPr>
                          </w:p>
                          <w:p w14:paraId="71685C8A" w14:textId="2C5123FB" w:rsidR="00AF2AE3" w:rsidRDefault="00AF2AE3" w:rsidP="00F019B7">
                            <w:pPr>
                              <w:rPr>
                                <w:rFonts w:ascii="Fira Sans" w:hAnsi="Fira Sans"/>
                                <w:b/>
                                <w:bCs/>
                                <w:color w:val="FFFFFF" w:themeColor="background1"/>
                                <w:sz w:val="28"/>
                                <w:szCs w:val="28"/>
                              </w:rPr>
                            </w:pPr>
                            <w:r>
                              <w:rPr>
                                <w:rFonts w:ascii="Fira Sans" w:hAnsi="Fira Sans"/>
                                <w:b/>
                                <w:bCs/>
                                <w:color w:val="FFFFFF" w:themeColor="background1"/>
                                <w:sz w:val="28"/>
                                <w:szCs w:val="28"/>
                              </w:rPr>
                              <w:t>N°</w:t>
                            </w:r>
                            <w:r w:rsidR="008775CB" w:rsidRPr="008775CB">
                              <w:rPr>
                                <w:rFonts w:ascii="Fira Sans" w:hAnsi="Fira Sans"/>
                                <w:b/>
                                <w:bCs/>
                                <w:color w:val="FFFFFF" w:themeColor="background1"/>
                                <w:sz w:val="28"/>
                                <w:szCs w:val="28"/>
                              </w:rPr>
                              <w:t>2026/99/SC/03/010</w:t>
                            </w:r>
                          </w:p>
                          <w:p w14:paraId="78EAB996" w14:textId="77777777" w:rsidR="00AF2AE3" w:rsidRPr="00F42785" w:rsidRDefault="00AF2AE3"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EF5033" id="_x0000_t202" coordsize="21600,21600" o:spt="202" path="m,l,21600r21600,l21600,xe">
                <v:stroke joinstyle="miter"/>
                <v:path gradientshapeok="t" o:connecttype="rect"/>
              </v:shapetype>
              <v:shape id="_x0000_s1027" type="#_x0000_t202" style="position:absolute;margin-left:-14.05pt;margin-top:17.45pt;width:315pt;height:291.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" filled="f" stroked="f" strokeweight=".5pt">
                <v:stroke dashstyle="dash"/>
                <v:textbox>
                  <w:txbxContent>
                    <w:p w14:paraId="3F44EC88" w14:textId="219E9597" w:rsidR="00D67DEF" w:rsidRDefault="00E06263" w:rsidP="00F43C4B">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p>
                    <w:p w14:paraId="6B2136B3" w14:textId="77777777" w:rsidR="00293C7B" w:rsidRDefault="00293C7B" w:rsidP="00F43C4B">
                      <w:pPr>
                        <w:rPr>
                          <w:rFonts w:ascii="Fira Sans" w:hAnsi="Fira Sans"/>
                          <w:b/>
                          <w:bCs/>
                          <w:color w:val="FFFFFF" w:themeColor="background1"/>
                          <w:sz w:val="28"/>
                          <w:szCs w:val="28"/>
                        </w:rPr>
                      </w:pPr>
                    </w:p>
                    <w:p w14:paraId="788DB672" w14:textId="1EA274E3" w:rsidR="00D67DEF" w:rsidRDefault="00AF2AE3" w:rsidP="00F019B7">
                      <w:pPr>
                        <w:rPr>
                          <w:rFonts w:ascii="Fira Sans" w:hAnsi="Fira Sans"/>
                          <w:b/>
                          <w:bCs/>
                          <w:color w:val="FFFFFF" w:themeColor="background1"/>
                          <w:sz w:val="28"/>
                          <w:szCs w:val="28"/>
                        </w:rPr>
                      </w:pPr>
                      <w:r w:rsidRPr="00AF2AE3">
                        <w:rPr>
                          <w:rFonts w:ascii="Fira Sans" w:hAnsi="Fira Sans"/>
                          <w:b/>
                          <w:bCs/>
                          <w:color w:val="FFFFFF" w:themeColor="background1"/>
                          <w:sz w:val="28"/>
                          <w:szCs w:val="28"/>
                        </w:rPr>
                        <w:t>SERVICES WEBMARKETING POUR L’ENSEMBLE DU GROUPE CCI NICE COTE D’AZUR ET SES FILIALES</w:t>
                      </w:r>
                    </w:p>
                    <w:p w14:paraId="7C85B74D" w14:textId="77777777" w:rsidR="00AF2AE3" w:rsidRDefault="00AF2AE3" w:rsidP="00F019B7">
                      <w:pPr>
                        <w:rPr>
                          <w:rFonts w:ascii="Fira Sans" w:hAnsi="Fira Sans"/>
                          <w:b/>
                          <w:bCs/>
                          <w:color w:val="FFFFFF" w:themeColor="background1"/>
                          <w:sz w:val="28"/>
                          <w:szCs w:val="28"/>
                        </w:rPr>
                      </w:pPr>
                    </w:p>
                    <w:p w14:paraId="7030D28E" w14:textId="60CA337D" w:rsidR="00AF2AE3" w:rsidRDefault="00AF2AE3" w:rsidP="00F019B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sidR="003D7AEE">
                        <w:rPr>
                          <w:rFonts w:ascii="Fira Sans" w:hAnsi="Fira Sans"/>
                          <w:b/>
                          <w:bCs/>
                          <w:color w:val="FFFFFF" w:themeColor="background1"/>
                          <w:sz w:val="28"/>
                          <w:szCs w:val="28"/>
                        </w:rPr>
                        <w:t>3 : PODCAST</w:t>
                      </w:r>
                    </w:p>
                    <w:p w14:paraId="6B660F63" w14:textId="77777777" w:rsidR="00AF2AE3" w:rsidRDefault="00AF2AE3" w:rsidP="00F019B7">
                      <w:pPr>
                        <w:rPr>
                          <w:rFonts w:ascii="Fira Sans" w:hAnsi="Fira Sans"/>
                          <w:b/>
                          <w:bCs/>
                          <w:color w:val="FFFFFF" w:themeColor="background1"/>
                          <w:sz w:val="28"/>
                          <w:szCs w:val="28"/>
                        </w:rPr>
                      </w:pPr>
                    </w:p>
                    <w:p w14:paraId="71685C8A" w14:textId="2C5123FB" w:rsidR="00AF2AE3" w:rsidRDefault="00AF2AE3" w:rsidP="00F019B7">
                      <w:pPr>
                        <w:rPr>
                          <w:rFonts w:ascii="Fira Sans" w:hAnsi="Fira Sans"/>
                          <w:b/>
                          <w:bCs/>
                          <w:color w:val="FFFFFF" w:themeColor="background1"/>
                          <w:sz w:val="28"/>
                          <w:szCs w:val="28"/>
                        </w:rPr>
                      </w:pPr>
                      <w:r>
                        <w:rPr>
                          <w:rFonts w:ascii="Fira Sans" w:hAnsi="Fira Sans"/>
                          <w:b/>
                          <w:bCs/>
                          <w:color w:val="FFFFFF" w:themeColor="background1"/>
                          <w:sz w:val="28"/>
                          <w:szCs w:val="28"/>
                        </w:rPr>
                        <w:t>N°</w:t>
                      </w:r>
                      <w:r w:rsidR="008775CB" w:rsidRPr="008775CB">
                        <w:rPr>
                          <w:rFonts w:ascii="Fira Sans" w:hAnsi="Fira Sans"/>
                          <w:b/>
                          <w:bCs/>
                          <w:color w:val="FFFFFF" w:themeColor="background1"/>
                          <w:sz w:val="28"/>
                          <w:szCs w:val="28"/>
                        </w:rPr>
                        <w:t>2026/99/SC/03/010</w:t>
                      </w:r>
                    </w:p>
                    <w:p w14:paraId="78EAB996" w14:textId="77777777" w:rsidR="00AF2AE3" w:rsidRPr="00F42785" w:rsidRDefault="00AF2AE3" w:rsidP="00F019B7">
                      <w:pPr>
                        <w:rPr>
                          <w:rFonts w:ascii="Fira Sans" w:hAnsi="Fira Sans"/>
                          <w:b/>
                          <w:bCs/>
                          <w:color w:val="FFFFFF" w:themeColor="background1"/>
                          <w:sz w:val="28"/>
                          <w:szCs w:val="28"/>
                        </w:rPr>
                      </w:pPr>
                    </w:p>
                  </w:txbxContent>
                </v:textbox>
              </v:shape>
            </w:pict>
          </mc:Fallback>
        </mc:AlternateContent>
      </w:r>
      <w:r w:rsidR="00910E64">
        <w:rPr>
          <w:noProof/>
        </w:rPr>
        <mc:AlternateContent>
          <mc:Choice Requires="wps">
            <w:drawing>
              <wp:anchor distT="0" distB="0" distL="114300" distR="114300" simplePos="0" relativeHeight="251663360" behindDoc="0" locked="0" layoutInCell="1" allowOverlap="1" wp14:anchorId="3207016C" wp14:editId="461D9CDD">
                <wp:simplePos x="0" y="0"/>
                <wp:positionH relativeFrom="column">
                  <wp:posOffset>4571365</wp:posOffset>
                </wp:positionH>
                <wp:positionV relativeFrom="paragraph">
                  <wp:posOffset>116840</wp:posOffset>
                </wp:positionV>
                <wp:extent cx="2222500" cy="45593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22500" cy="4559300"/>
                        </a:xfrm>
                        <a:prstGeom prst="rect">
                          <a:avLst/>
                        </a:prstGeom>
                        <a:noFill/>
                        <a:ln w="6350">
                          <a:noFill/>
                        </a:ln>
                      </wps:spPr>
                      <wps:txbx>
                        <w:txbxContent>
                          <w:p w14:paraId="022526D5" w14:textId="77777777" w:rsidR="00B340DB" w:rsidRPr="00B340DB" w:rsidRDefault="00B340DB" w:rsidP="00B340DB">
                            <w:pPr>
                              <w:rPr>
                                <w:rFonts w:ascii="Fira Sans" w:hAnsi="Fira Sans"/>
                                <w:b/>
                                <w:bCs/>
                              </w:rPr>
                            </w:pPr>
                            <w:r w:rsidRPr="00B340DB">
                              <w:rPr>
                                <w:rFonts w:ascii="Fira Sans" w:hAnsi="Fira Sans"/>
                                <w:b/>
                                <w:bCs/>
                              </w:rPr>
                              <w:t>PROCÉDURE</w:t>
                            </w:r>
                          </w:p>
                          <w:p w14:paraId="664F649C" w14:textId="77777777" w:rsidR="00B340DB" w:rsidRPr="00B340DB" w:rsidRDefault="00B340DB" w:rsidP="00B340DB">
                            <w:pPr>
                              <w:rPr>
                                <w:rFonts w:ascii="Fira Sans" w:hAnsi="Fira Sans"/>
                                <w:b/>
                                <w:bCs/>
                              </w:rPr>
                            </w:pPr>
                          </w:p>
                          <w:p w14:paraId="0ED3AD76" w14:textId="77777777" w:rsidR="00B340DB" w:rsidRPr="00B340DB" w:rsidRDefault="00B340DB" w:rsidP="00B340DB">
                            <w:pPr>
                              <w:numPr>
                                <w:ilvl w:val="0"/>
                                <w:numId w:val="41"/>
                              </w:numPr>
                              <w:contextualSpacing/>
                              <w:jc w:val="both"/>
                              <w:rPr>
                                <w:rFonts w:ascii="Fira Sans" w:eastAsia="Calibri" w:hAnsi="Fira Sans" w:cs="Calibri"/>
                                <w:sz w:val="22"/>
                                <w:szCs w:val="22"/>
                              </w:rPr>
                            </w:pPr>
                            <w:r w:rsidRPr="00B340DB">
                              <w:rPr>
                                <w:rFonts w:ascii="Fira Sans" w:eastAsia="Calibri" w:hAnsi="Fira Sans" w:cs="Calibri"/>
                                <w:sz w:val="22"/>
                                <w:szCs w:val="22"/>
                              </w:rPr>
                              <w:t>APPEL D’OFFRE OUVERT</w:t>
                            </w:r>
                          </w:p>
                          <w:p w14:paraId="69B24ADA" w14:textId="77777777" w:rsidR="00B340DB" w:rsidRPr="00B340DB" w:rsidRDefault="00B340DB" w:rsidP="00B340DB">
                            <w:pPr>
                              <w:rPr>
                                <w:rFonts w:ascii="Fira Sans" w:hAnsi="Fira Sans"/>
                                <w:b/>
                                <w:bCs/>
                              </w:rPr>
                            </w:pPr>
                          </w:p>
                          <w:p w14:paraId="77EE75DE" w14:textId="77777777" w:rsidR="00B340DB" w:rsidRPr="00B340DB" w:rsidRDefault="00B340DB" w:rsidP="00B340DB">
                            <w:pPr>
                              <w:rPr>
                                <w:rFonts w:ascii="Fira Sans" w:hAnsi="Fira Sans"/>
                                <w:b/>
                                <w:bCs/>
                              </w:rPr>
                            </w:pPr>
                          </w:p>
                          <w:p w14:paraId="122CBC57" w14:textId="77777777" w:rsidR="00B340DB" w:rsidRPr="00B340DB" w:rsidRDefault="00B340DB" w:rsidP="00B340DB">
                            <w:pPr>
                              <w:rPr>
                                <w:rFonts w:ascii="Fira Sans" w:hAnsi="Fira Sans"/>
                                <w:b/>
                                <w:bCs/>
                                <w:sz w:val="20"/>
                              </w:rPr>
                            </w:pPr>
                            <w:r w:rsidRPr="00B340DB">
                              <w:rPr>
                                <w:rFonts w:ascii="Fira Sans" w:hAnsi="Fira Sans"/>
                                <w:b/>
                                <w:bCs/>
                                <w:sz w:val="20"/>
                              </w:rPr>
                              <w:t>GROUPEMENT DE COMMANDES entre :</w:t>
                            </w:r>
                          </w:p>
                          <w:p w14:paraId="5941FE4A" w14:textId="77777777" w:rsidR="00B340DB" w:rsidRPr="00B340DB" w:rsidRDefault="00B340DB" w:rsidP="00B340DB">
                            <w:pPr>
                              <w:rPr>
                                <w:rFonts w:ascii="Fira Sans" w:hAnsi="Fira Sans"/>
                                <w:b/>
                                <w:bCs/>
                                <w:sz w:val="20"/>
                              </w:rPr>
                            </w:pPr>
                          </w:p>
                          <w:p w14:paraId="53C54EEC" w14:textId="77777777" w:rsidR="00B340DB" w:rsidRPr="00B340DB" w:rsidRDefault="00B340DB" w:rsidP="00B340DB">
                            <w:pPr>
                              <w:rPr>
                                <w:rFonts w:ascii="Fira Sans" w:hAnsi="Fira Sans"/>
                                <w:sz w:val="20"/>
                              </w:rPr>
                            </w:pPr>
                            <w:r w:rsidRPr="00B340DB">
                              <w:rPr>
                                <w:rFonts w:ascii="Fira Sans" w:hAnsi="Fira Sans"/>
                                <w:sz w:val="20"/>
                              </w:rPr>
                              <w:t>•</w:t>
                            </w:r>
                            <w:r w:rsidRPr="00B340DB">
                              <w:rPr>
                                <w:rFonts w:ascii="Fira Sans" w:hAnsi="Fira Sans"/>
                                <w:sz w:val="20"/>
                              </w:rPr>
                              <w:tab/>
                              <w:t>La Chambre de Commerce et d’Industrie Nice – Côte d’Azur</w:t>
                            </w:r>
                          </w:p>
                          <w:p w14:paraId="53719F1B" w14:textId="77777777" w:rsidR="00B340DB" w:rsidRPr="00B340DB" w:rsidRDefault="00B340DB" w:rsidP="00B340DB">
                            <w:pPr>
                              <w:rPr>
                                <w:rFonts w:ascii="Fira Sans" w:hAnsi="Fira Sans"/>
                                <w:sz w:val="20"/>
                              </w:rPr>
                            </w:pPr>
                            <w:r w:rsidRPr="00B340DB">
                              <w:rPr>
                                <w:rFonts w:ascii="Fira Sans" w:hAnsi="Fira Sans"/>
                                <w:sz w:val="20"/>
                              </w:rPr>
                              <w:t>•</w:t>
                            </w:r>
                            <w:r w:rsidRPr="00B340DB">
                              <w:rPr>
                                <w:rFonts w:ascii="Fira Sans" w:hAnsi="Fira Sans"/>
                                <w:sz w:val="20"/>
                              </w:rPr>
                              <w:tab/>
                              <w:t>SAS VP GOLFE JUAN</w:t>
                            </w:r>
                          </w:p>
                          <w:p w14:paraId="48F1B3D0" w14:textId="77777777" w:rsidR="00B340DB" w:rsidRPr="00B340DB" w:rsidRDefault="00B340DB" w:rsidP="00B340DB">
                            <w:pPr>
                              <w:rPr>
                                <w:rFonts w:ascii="Fira Sans" w:hAnsi="Fira Sans"/>
                                <w:sz w:val="20"/>
                              </w:rPr>
                            </w:pPr>
                            <w:r w:rsidRPr="00B340DB">
                              <w:rPr>
                                <w:rFonts w:ascii="Fira Sans" w:hAnsi="Fira Sans"/>
                                <w:sz w:val="20"/>
                              </w:rPr>
                              <w:t>•</w:t>
                            </w:r>
                            <w:r w:rsidRPr="00B340DB">
                              <w:rPr>
                                <w:rFonts w:ascii="Fira Sans" w:hAnsi="Fira Sans"/>
                                <w:sz w:val="20"/>
                              </w:rPr>
                              <w:tab/>
                              <w:t>SAS Gallice 21</w:t>
                            </w:r>
                          </w:p>
                          <w:p w14:paraId="45EA26EB" w14:textId="6A0E53E2" w:rsidR="00B340DB" w:rsidRDefault="00B340DB" w:rsidP="00B340DB">
                            <w:pPr>
                              <w:rPr>
                                <w:rFonts w:ascii="Fira Sans" w:hAnsi="Fira Sans"/>
                                <w:sz w:val="20"/>
                              </w:rPr>
                            </w:pPr>
                            <w:r w:rsidRPr="00B340DB">
                              <w:rPr>
                                <w:rFonts w:ascii="Fira Sans" w:hAnsi="Fira Sans"/>
                                <w:sz w:val="20"/>
                              </w:rPr>
                              <w:t>•</w:t>
                            </w:r>
                            <w:r w:rsidRPr="00B340DB">
                              <w:rPr>
                                <w:rFonts w:ascii="Fira Sans" w:hAnsi="Fira Sans"/>
                                <w:sz w:val="20"/>
                              </w:rPr>
                              <w:tab/>
                              <w:t>SAS Vauban 21</w:t>
                            </w:r>
                          </w:p>
                          <w:p w14:paraId="7FE501B2" w14:textId="62C10782" w:rsidR="006E781C" w:rsidRPr="00B340DB" w:rsidRDefault="006E781C" w:rsidP="00B340DB">
                            <w:pPr>
                              <w:rPr>
                                <w:rFonts w:ascii="Fira Sans" w:hAnsi="Fira Sans"/>
                                <w:sz w:val="20"/>
                              </w:rPr>
                            </w:pPr>
                            <w:r w:rsidRPr="00542944">
                              <w:rPr>
                                <w:rFonts w:ascii="Fira Sans" w:hAnsi="Fira Sans"/>
                                <w:sz w:val="20"/>
                              </w:rPr>
                              <w:t>•</w:t>
                            </w:r>
                            <w:r w:rsidRPr="00542944">
                              <w:rPr>
                                <w:rFonts w:ascii="Fira Sans" w:hAnsi="Fira Sans"/>
                                <w:sz w:val="20"/>
                              </w:rPr>
                              <w:tab/>
                              <w:t xml:space="preserve">SAS </w:t>
                            </w:r>
                            <w:r>
                              <w:rPr>
                                <w:rFonts w:ascii="Fira Sans" w:hAnsi="Fira Sans"/>
                                <w:sz w:val="20"/>
                              </w:rPr>
                              <w:t>PLSV</w:t>
                            </w:r>
                          </w:p>
                          <w:p w14:paraId="42E3E534" w14:textId="77777777" w:rsidR="00B340DB" w:rsidRPr="00B340DB" w:rsidRDefault="00B340DB" w:rsidP="00B340DB">
                            <w:pPr>
                              <w:rPr>
                                <w:rFonts w:ascii="Fira Sans" w:hAnsi="Fira Sans"/>
                                <w:b/>
                                <w:bCs/>
                                <w:sz w:val="20"/>
                              </w:rPr>
                            </w:pPr>
                          </w:p>
                          <w:p w14:paraId="3BDCE1F2" w14:textId="77777777" w:rsidR="00B340DB" w:rsidRPr="00B340DB" w:rsidRDefault="00B340DB" w:rsidP="00B340DB">
                            <w:pPr>
                              <w:rPr>
                                <w:rFonts w:ascii="Fira Sans" w:hAnsi="Fira Sans"/>
                                <w:b/>
                                <w:bCs/>
                                <w:sz w:val="20"/>
                              </w:rPr>
                            </w:pPr>
                            <w:r w:rsidRPr="00B340DB">
                              <w:rPr>
                                <w:rFonts w:ascii="Fira Sans" w:hAnsi="Fira Sans"/>
                                <w:b/>
                                <w:bCs/>
                                <w:sz w:val="20"/>
                              </w:rPr>
                              <w:t>Coordonnateur :</w:t>
                            </w:r>
                          </w:p>
                          <w:p w14:paraId="23D4C387" w14:textId="77777777" w:rsidR="00B340DB" w:rsidRPr="00B340DB" w:rsidRDefault="00B340DB" w:rsidP="00B340DB">
                            <w:pPr>
                              <w:rPr>
                                <w:rFonts w:ascii="Fira Sans" w:hAnsi="Fira Sans"/>
                                <w:b/>
                                <w:bCs/>
                                <w:sz w:val="20"/>
                              </w:rPr>
                            </w:pPr>
                          </w:p>
                          <w:p w14:paraId="345DD7E1" w14:textId="77777777" w:rsidR="00B340DB" w:rsidRPr="00B340DB" w:rsidRDefault="00B340DB" w:rsidP="00B340DB">
                            <w:pPr>
                              <w:rPr>
                                <w:rFonts w:ascii="Fira Sans" w:hAnsi="Fira Sans"/>
                                <w:sz w:val="20"/>
                              </w:rPr>
                            </w:pPr>
                            <w:r w:rsidRPr="00B340DB">
                              <w:rPr>
                                <w:rFonts w:ascii="Fira Sans" w:hAnsi="Fira Sans"/>
                                <w:sz w:val="20"/>
                              </w:rPr>
                              <w:t>La Chambre de Commerce et d’Industrie Nice – Côte d’Azur</w:t>
                            </w:r>
                          </w:p>
                          <w:p w14:paraId="0F2F914F" w14:textId="77777777" w:rsidR="00B340DB" w:rsidRPr="00B340DB" w:rsidRDefault="00B340DB" w:rsidP="00B340DB">
                            <w:pPr>
                              <w:rPr>
                                <w:rFonts w:ascii="Fira Sans" w:hAnsi="Fira Sans"/>
                                <w:sz w:val="20"/>
                              </w:rPr>
                            </w:pPr>
                          </w:p>
                          <w:p w14:paraId="2EE62A83" w14:textId="77777777" w:rsidR="00B340DB" w:rsidRPr="00B340DB" w:rsidRDefault="00B340DB" w:rsidP="00B340DB">
                            <w:pPr>
                              <w:rPr>
                                <w:rFonts w:ascii="Fira Sans" w:hAnsi="Fira Sans"/>
                                <w:i/>
                                <w:iCs/>
                                <w:sz w:val="22"/>
                                <w:szCs w:val="22"/>
                              </w:rPr>
                            </w:pPr>
                            <w:r w:rsidRPr="00B340DB">
                              <w:rPr>
                                <w:rFonts w:ascii="Fira Sans" w:hAnsi="Fira Sans"/>
                                <w:sz w:val="20"/>
                              </w:rPr>
                              <w:t>Prise en qualité de Pouvoir Adjudicateur</w:t>
                            </w:r>
                          </w:p>
                          <w:p w14:paraId="301B1F08" w14:textId="32EB2632" w:rsidR="00E06263" w:rsidRPr="00910E64" w:rsidRDefault="00E06263" w:rsidP="00910E64">
                            <w:pPr>
                              <w:rPr>
                                <w:rFonts w:ascii="Fira Sans" w:hAnsi="Fira Sans"/>
                                <w:i/>
                                <w:i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07016C" id="_x0000_t202" coordsize="21600,21600" o:spt="202" path="m,l,21600r21600,l21600,xe">
                <v:stroke joinstyle="miter"/>
                <v:path gradientshapeok="t" o:connecttype="rect"/>
              </v:shapetype>
              <v:shape id="_x0000_s1028" type="#_x0000_t202" style="position:absolute;margin-left:359.95pt;margin-top:9.2pt;width:175pt;height:35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" filled="f" stroked="f" strokeweight=".5pt">
                <v:textbox>
                  <w:txbxContent>
                    <w:p w14:paraId="022526D5" w14:textId="77777777" w:rsidR="00B340DB" w:rsidRPr="00B340DB" w:rsidRDefault="00B340DB" w:rsidP="00B340DB">
                      <w:pPr>
                        <w:rPr>
                          <w:rFonts w:ascii="Fira Sans" w:hAnsi="Fira Sans"/>
                          <w:b/>
                          <w:bCs/>
                        </w:rPr>
                      </w:pPr>
                      <w:r w:rsidRPr="00B340DB">
                        <w:rPr>
                          <w:rFonts w:ascii="Fira Sans" w:hAnsi="Fira Sans"/>
                          <w:b/>
                          <w:bCs/>
                        </w:rPr>
                        <w:t>PROCÉDURE</w:t>
                      </w:r>
                    </w:p>
                    <w:p w14:paraId="664F649C" w14:textId="77777777" w:rsidR="00B340DB" w:rsidRPr="00B340DB" w:rsidRDefault="00B340DB" w:rsidP="00B340DB">
                      <w:pPr>
                        <w:rPr>
                          <w:rFonts w:ascii="Fira Sans" w:hAnsi="Fira Sans"/>
                          <w:b/>
                          <w:bCs/>
                        </w:rPr>
                      </w:pPr>
                    </w:p>
                    <w:p w14:paraId="0ED3AD76" w14:textId="77777777" w:rsidR="00B340DB" w:rsidRPr="00B340DB" w:rsidRDefault="00B340DB" w:rsidP="00B340DB">
                      <w:pPr>
                        <w:numPr>
                          <w:ilvl w:val="0"/>
                          <w:numId w:val="41"/>
                        </w:numPr>
                        <w:contextualSpacing/>
                        <w:jc w:val="both"/>
                        <w:rPr>
                          <w:rFonts w:ascii="Fira Sans" w:eastAsia="Calibri" w:hAnsi="Fira Sans" w:cs="Calibri"/>
                          <w:sz w:val="22"/>
                          <w:szCs w:val="22"/>
                        </w:rPr>
                      </w:pPr>
                      <w:r w:rsidRPr="00B340DB">
                        <w:rPr>
                          <w:rFonts w:ascii="Fira Sans" w:eastAsia="Calibri" w:hAnsi="Fira Sans" w:cs="Calibri"/>
                          <w:sz w:val="22"/>
                          <w:szCs w:val="22"/>
                        </w:rPr>
                        <w:t>APPEL D’OFFRE OUVERT</w:t>
                      </w:r>
                    </w:p>
                    <w:p w14:paraId="69B24ADA" w14:textId="77777777" w:rsidR="00B340DB" w:rsidRPr="00B340DB" w:rsidRDefault="00B340DB" w:rsidP="00B340DB">
                      <w:pPr>
                        <w:rPr>
                          <w:rFonts w:ascii="Fira Sans" w:hAnsi="Fira Sans"/>
                          <w:b/>
                          <w:bCs/>
                        </w:rPr>
                      </w:pPr>
                    </w:p>
                    <w:p w14:paraId="77EE75DE" w14:textId="77777777" w:rsidR="00B340DB" w:rsidRPr="00B340DB" w:rsidRDefault="00B340DB" w:rsidP="00B340DB">
                      <w:pPr>
                        <w:rPr>
                          <w:rFonts w:ascii="Fira Sans" w:hAnsi="Fira Sans"/>
                          <w:b/>
                          <w:bCs/>
                        </w:rPr>
                      </w:pPr>
                    </w:p>
                    <w:p w14:paraId="122CBC57" w14:textId="77777777" w:rsidR="00B340DB" w:rsidRPr="00B340DB" w:rsidRDefault="00B340DB" w:rsidP="00B340DB">
                      <w:pPr>
                        <w:rPr>
                          <w:rFonts w:ascii="Fira Sans" w:hAnsi="Fira Sans"/>
                          <w:b/>
                          <w:bCs/>
                          <w:sz w:val="20"/>
                        </w:rPr>
                      </w:pPr>
                      <w:r w:rsidRPr="00B340DB">
                        <w:rPr>
                          <w:rFonts w:ascii="Fira Sans" w:hAnsi="Fira Sans"/>
                          <w:b/>
                          <w:bCs/>
                          <w:sz w:val="20"/>
                        </w:rPr>
                        <w:t>GROUPEMENT DE COMMANDES entre :</w:t>
                      </w:r>
                    </w:p>
                    <w:p w14:paraId="5941FE4A" w14:textId="77777777" w:rsidR="00B340DB" w:rsidRPr="00B340DB" w:rsidRDefault="00B340DB" w:rsidP="00B340DB">
                      <w:pPr>
                        <w:rPr>
                          <w:rFonts w:ascii="Fira Sans" w:hAnsi="Fira Sans"/>
                          <w:b/>
                          <w:bCs/>
                          <w:sz w:val="20"/>
                        </w:rPr>
                      </w:pPr>
                    </w:p>
                    <w:p w14:paraId="53C54EEC" w14:textId="77777777" w:rsidR="00B340DB" w:rsidRPr="00B340DB" w:rsidRDefault="00B340DB" w:rsidP="00B340DB">
                      <w:pPr>
                        <w:rPr>
                          <w:rFonts w:ascii="Fira Sans" w:hAnsi="Fira Sans"/>
                          <w:sz w:val="20"/>
                        </w:rPr>
                      </w:pPr>
                      <w:r w:rsidRPr="00B340DB">
                        <w:rPr>
                          <w:rFonts w:ascii="Fira Sans" w:hAnsi="Fira Sans"/>
                          <w:sz w:val="20"/>
                        </w:rPr>
                        <w:t>•</w:t>
                      </w:r>
                      <w:r w:rsidRPr="00B340DB">
                        <w:rPr>
                          <w:rFonts w:ascii="Fira Sans" w:hAnsi="Fira Sans"/>
                          <w:sz w:val="20"/>
                        </w:rPr>
                        <w:tab/>
                        <w:t>La Chambre de Commerce et d’Industrie Nice – Côte d’Azur</w:t>
                      </w:r>
                    </w:p>
                    <w:p w14:paraId="53719F1B" w14:textId="77777777" w:rsidR="00B340DB" w:rsidRPr="00B340DB" w:rsidRDefault="00B340DB" w:rsidP="00B340DB">
                      <w:pPr>
                        <w:rPr>
                          <w:rFonts w:ascii="Fira Sans" w:hAnsi="Fira Sans"/>
                          <w:sz w:val="20"/>
                        </w:rPr>
                      </w:pPr>
                      <w:r w:rsidRPr="00B340DB">
                        <w:rPr>
                          <w:rFonts w:ascii="Fira Sans" w:hAnsi="Fira Sans"/>
                          <w:sz w:val="20"/>
                        </w:rPr>
                        <w:t>•</w:t>
                      </w:r>
                      <w:r w:rsidRPr="00B340DB">
                        <w:rPr>
                          <w:rFonts w:ascii="Fira Sans" w:hAnsi="Fira Sans"/>
                          <w:sz w:val="20"/>
                        </w:rPr>
                        <w:tab/>
                        <w:t>SAS VP GOLFE JUAN</w:t>
                      </w:r>
                    </w:p>
                    <w:p w14:paraId="48F1B3D0" w14:textId="77777777" w:rsidR="00B340DB" w:rsidRPr="00B340DB" w:rsidRDefault="00B340DB" w:rsidP="00B340DB">
                      <w:pPr>
                        <w:rPr>
                          <w:rFonts w:ascii="Fira Sans" w:hAnsi="Fira Sans"/>
                          <w:sz w:val="20"/>
                        </w:rPr>
                      </w:pPr>
                      <w:r w:rsidRPr="00B340DB">
                        <w:rPr>
                          <w:rFonts w:ascii="Fira Sans" w:hAnsi="Fira Sans"/>
                          <w:sz w:val="20"/>
                        </w:rPr>
                        <w:t>•</w:t>
                      </w:r>
                      <w:r w:rsidRPr="00B340DB">
                        <w:rPr>
                          <w:rFonts w:ascii="Fira Sans" w:hAnsi="Fira Sans"/>
                          <w:sz w:val="20"/>
                        </w:rPr>
                        <w:tab/>
                        <w:t>SAS Gallice 21</w:t>
                      </w:r>
                    </w:p>
                    <w:p w14:paraId="45EA26EB" w14:textId="6A0E53E2" w:rsidR="00B340DB" w:rsidRDefault="00B340DB" w:rsidP="00B340DB">
                      <w:pPr>
                        <w:rPr>
                          <w:rFonts w:ascii="Fira Sans" w:hAnsi="Fira Sans"/>
                          <w:sz w:val="20"/>
                        </w:rPr>
                      </w:pPr>
                      <w:r w:rsidRPr="00B340DB">
                        <w:rPr>
                          <w:rFonts w:ascii="Fira Sans" w:hAnsi="Fira Sans"/>
                          <w:sz w:val="20"/>
                        </w:rPr>
                        <w:t>•</w:t>
                      </w:r>
                      <w:r w:rsidRPr="00B340DB">
                        <w:rPr>
                          <w:rFonts w:ascii="Fira Sans" w:hAnsi="Fira Sans"/>
                          <w:sz w:val="20"/>
                        </w:rPr>
                        <w:tab/>
                        <w:t>SAS Vauban 21</w:t>
                      </w:r>
                    </w:p>
                    <w:p w14:paraId="7FE501B2" w14:textId="62C10782" w:rsidR="006E781C" w:rsidRPr="00B340DB" w:rsidRDefault="006E781C" w:rsidP="00B340DB">
                      <w:pPr>
                        <w:rPr>
                          <w:rFonts w:ascii="Fira Sans" w:hAnsi="Fira Sans"/>
                          <w:sz w:val="20"/>
                        </w:rPr>
                      </w:pPr>
                      <w:r w:rsidRPr="00542944">
                        <w:rPr>
                          <w:rFonts w:ascii="Fira Sans" w:hAnsi="Fira Sans"/>
                          <w:sz w:val="20"/>
                        </w:rPr>
                        <w:t>•</w:t>
                      </w:r>
                      <w:r w:rsidRPr="00542944">
                        <w:rPr>
                          <w:rFonts w:ascii="Fira Sans" w:hAnsi="Fira Sans"/>
                          <w:sz w:val="20"/>
                        </w:rPr>
                        <w:tab/>
                        <w:t xml:space="preserve">SAS </w:t>
                      </w:r>
                      <w:r>
                        <w:rPr>
                          <w:rFonts w:ascii="Fira Sans" w:hAnsi="Fira Sans"/>
                          <w:sz w:val="20"/>
                        </w:rPr>
                        <w:t>PLSV</w:t>
                      </w:r>
                    </w:p>
                    <w:p w14:paraId="42E3E534" w14:textId="77777777" w:rsidR="00B340DB" w:rsidRPr="00B340DB" w:rsidRDefault="00B340DB" w:rsidP="00B340DB">
                      <w:pPr>
                        <w:rPr>
                          <w:rFonts w:ascii="Fira Sans" w:hAnsi="Fira Sans"/>
                          <w:b/>
                          <w:bCs/>
                          <w:sz w:val="20"/>
                        </w:rPr>
                      </w:pPr>
                    </w:p>
                    <w:p w14:paraId="3BDCE1F2" w14:textId="77777777" w:rsidR="00B340DB" w:rsidRPr="00B340DB" w:rsidRDefault="00B340DB" w:rsidP="00B340DB">
                      <w:pPr>
                        <w:rPr>
                          <w:rFonts w:ascii="Fira Sans" w:hAnsi="Fira Sans"/>
                          <w:b/>
                          <w:bCs/>
                          <w:sz w:val="20"/>
                        </w:rPr>
                      </w:pPr>
                      <w:r w:rsidRPr="00B340DB">
                        <w:rPr>
                          <w:rFonts w:ascii="Fira Sans" w:hAnsi="Fira Sans"/>
                          <w:b/>
                          <w:bCs/>
                          <w:sz w:val="20"/>
                        </w:rPr>
                        <w:t>Coordonnateur :</w:t>
                      </w:r>
                    </w:p>
                    <w:p w14:paraId="23D4C387" w14:textId="77777777" w:rsidR="00B340DB" w:rsidRPr="00B340DB" w:rsidRDefault="00B340DB" w:rsidP="00B340DB">
                      <w:pPr>
                        <w:rPr>
                          <w:rFonts w:ascii="Fira Sans" w:hAnsi="Fira Sans"/>
                          <w:b/>
                          <w:bCs/>
                          <w:sz w:val="20"/>
                        </w:rPr>
                      </w:pPr>
                    </w:p>
                    <w:p w14:paraId="345DD7E1" w14:textId="77777777" w:rsidR="00B340DB" w:rsidRPr="00B340DB" w:rsidRDefault="00B340DB" w:rsidP="00B340DB">
                      <w:pPr>
                        <w:rPr>
                          <w:rFonts w:ascii="Fira Sans" w:hAnsi="Fira Sans"/>
                          <w:sz w:val="20"/>
                        </w:rPr>
                      </w:pPr>
                      <w:r w:rsidRPr="00B340DB">
                        <w:rPr>
                          <w:rFonts w:ascii="Fira Sans" w:hAnsi="Fira Sans"/>
                          <w:sz w:val="20"/>
                        </w:rPr>
                        <w:t>La Chambre de Commerce et d’Industrie Nice – Côte d’Azur</w:t>
                      </w:r>
                    </w:p>
                    <w:p w14:paraId="0F2F914F" w14:textId="77777777" w:rsidR="00B340DB" w:rsidRPr="00B340DB" w:rsidRDefault="00B340DB" w:rsidP="00B340DB">
                      <w:pPr>
                        <w:rPr>
                          <w:rFonts w:ascii="Fira Sans" w:hAnsi="Fira Sans"/>
                          <w:sz w:val="20"/>
                        </w:rPr>
                      </w:pPr>
                    </w:p>
                    <w:p w14:paraId="2EE62A83" w14:textId="77777777" w:rsidR="00B340DB" w:rsidRPr="00B340DB" w:rsidRDefault="00B340DB" w:rsidP="00B340DB">
                      <w:pPr>
                        <w:rPr>
                          <w:rFonts w:ascii="Fira Sans" w:hAnsi="Fira Sans"/>
                          <w:i/>
                          <w:iCs/>
                          <w:sz w:val="22"/>
                          <w:szCs w:val="22"/>
                        </w:rPr>
                      </w:pPr>
                      <w:r w:rsidRPr="00B340DB">
                        <w:rPr>
                          <w:rFonts w:ascii="Fira Sans" w:hAnsi="Fira Sans"/>
                          <w:sz w:val="20"/>
                        </w:rPr>
                        <w:t>Prise en qualité de Pouvoir Adjudicateur</w:t>
                      </w:r>
                    </w:p>
                    <w:p w14:paraId="301B1F08" w14:textId="32EB2632" w:rsidR="00E06263" w:rsidRPr="00910E64" w:rsidRDefault="00E06263" w:rsidP="00910E64">
                      <w:pPr>
                        <w:rPr>
                          <w:rFonts w:ascii="Fira Sans" w:hAnsi="Fira Sans"/>
                          <w:i/>
                          <w:iCs/>
                          <w:sz w:val="22"/>
                          <w:szCs w:val="22"/>
                        </w:rPr>
                      </w:pPr>
                    </w:p>
                  </w:txbxContent>
                </v:textbox>
              </v:shape>
            </w:pict>
          </mc:Fallback>
        </mc:AlternateContent>
      </w:r>
    </w:p>
    <w:p w14:paraId="3718AC86" w14:textId="6BC61F82" w:rsidR="002A50BA" w:rsidRDefault="002A50BA" w:rsidP="00E06263">
      <w:pPr>
        <w:rPr>
          <w:rFonts w:ascii="Arial" w:hAnsi="Arial" w:cs="Arial"/>
          <w:sz w:val="22"/>
          <w:szCs w:val="22"/>
          <w:u w:val="single"/>
        </w:rPr>
      </w:pPr>
    </w:p>
    <w:p w14:paraId="4C1919A8" w14:textId="77777777" w:rsidR="00E06263" w:rsidRDefault="00E06263" w:rsidP="00E06263">
      <w:pPr>
        <w:rPr>
          <w:rFonts w:ascii="Arial" w:hAnsi="Arial" w:cs="Arial"/>
          <w:sz w:val="22"/>
          <w:szCs w:val="22"/>
          <w:u w:val="single"/>
        </w:rPr>
      </w:pPr>
    </w:p>
    <w:p w14:paraId="46A3BA62" w14:textId="05DD8DC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566C1265" w14:textId="77777777" w:rsidR="00E06263" w:rsidRDefault="00E06263" w:rsidP="00E06263">
      <w:pPr>
        <w:rPr>
          <w:rFonts w:ascii="Arial" w:hAnsi="Arial" w:cs="Arial"/>
          <w:sz w:val="22"/>
          <w:szCs w:val="22"/>
          <w:u w:val="single"/>
        </w:rPr>
      </w:pPr>
    </w:p>
    <w:p w14:paraId="3152F8FD"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1F2EB462" w14:textId="77777777" w:rsidR="00910E64" w:rsidRDefault="00910E64" w:rsidP="00D67DEF">
      <w:pPr>
        <w:pStyle w:val="En-ttedetabledesmatires"/>
      </w:pPr>
    </w:p>
    <w:p w14:paraId="4ABC53FA" w14:textId="77777777" w:rsidR="00910E64" w:rsidRPr="00910E64" w:rsidRDefault="00910E64" w:rsidP="00910E64"/>
    <w:p w14:paraId="20C960A6" w14:textId="69D4AE46" w:rsidR="00C46675" w:rsidRDefault="00C46675" w:rsidP="00D67DEF">
      <w:pPr>
        <w:pStyle w:val="En-ttedetabledesmatires"/>
      </w:pPr>
      <w:r>
        <w:lastRenderedPageBreak/>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D67DEF">
      <w:pPr>
        <w:pStyle w:val="Titre1"/>
      </w:pPr>
      <w:bookmarkStart w:id="3" w:name="_Toc171502250"/>
      <w:bookmarkEnd w:id="0"/>
      <w:bookmarkEnd w:id="1"/>
      <w:bookmarkEnd w:id="2"/>
      <w:r w:rsidRPr="002D7913">
        <w:t>OBJET DE L’ACTE D’ENGAGEMENT</w:t>
      </w:r>
      <w:bookmarkEnd w:id="3"/>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4" w:name="_Toc109554919"/>
      <w:bookmarkStart w:id="5" w:name="_Toc109555262"/>
      <w:bookmarkStart w:id="6" w:name="_Toc109556170"/>
      <w:bookmarkStart w:id="7" w:name="_Toc524435713"/>
    </w:p>
    <w:p w14:paraId="1B503957" w14:textId="680E0CEF" w:rsidR="00450D02" w:rsidRPr="00293C7B" w:rsidRDefault="00D67DEF" w:rsidP="00366B54">
      <w:pPr>
        <w:jc w:val="both"/>
        <w:rPr>
          <w:rFonts w:asciiTheme="minorHAnsi" w:hAnsiTheme="minorHAnsi" w:cstheme="minorHAnsi"/>
          <w:b/>
          <w:szCs w:val="24"/>
        </w:rPr>
      </w:pPr>
      <w:r w:rsidRPr="00D67DEF">
        <w:rPr>
          <w:rFonts w:asciiTheme="minorHAnsi" w:hAnsiTheme="minorHAnsi" w:cstheme="minorHAnsi"/>
          <w:szCs w:val="24"/>
        </w:rPr>
        <w:t xml:space="preserve">Le présent </w:t>
      </w:r>
      <w:r w:rsidR="00293C7B">
        <w:rPr>
          <w:rFonts w:asciiTheme="minorHAnsi" w:hAnsiTheme="minorHAnsi" w:cstheme="minorHAnsi"/>
          <w:szCs w:val="24"/>
        </w:rPr>
        <w:t>A</w:t>
      </w:r>
      <w:r w:rsidRPr="00D67DEF">
        <w:rPr>
          <w:rFonts w:asciiTheme="minorHAnsi" w:hAnsiTheme="minorHAnsi" w:cstheme="minorHAnsi"/>
          <w:szCs w:val="24"/>
        </w:rPr>
        <w:t xml:space="preserve">cte d'Engagement concerne </w:t>
      </w:r>
      <w:r w:rsidR="00293C7B">
        <w:rPr>
          <w:rFonts w:asciiTheme="minorHAnsi" w:hAnsiTheme="minorHAnsi" w:cstheme="minorHAnsi"/>
          <w:szCs w:val="24"/>
        </w:rPr>
        <w:t xml:space="preserve">une consultation ayant pour objet </w:t>
      </w:r>
      <w:r w:rsidR="00AF2AE3">
        <w:rPr>
          <w:rFonts w:asciiTheme="minorHAnsi" w:hAnsiTheme="minorHAnsi" w:cstheme="minorHAnsi"/>
          <w:szCs w:val="24"/>
        </w:rPr>
        <w:t xml:space="preserve">les </w:t>
      </w:r>
      <w:r w:rsidR="00AF2AE3" w:rsidRPr="00AF2AE3">
        <w:rPr>
          <w:rFonts w:asciiTheme="minorHAnsi" w:hAnsiTheme="minorHAnsi" w:cstheme="minorHAnsi"/>
          <w:szCs w:val="24"/>
        </w:rPr>
        <w:t>services webmarketing pour l’ensemble du groupe CCI Nice Côte d’Azur et ses filiales</w:t>
      </w:r>
      <w:r w:rsidR="00AF2AE3">
        <w:rPr>
          <w:rFonts w:asciiTheme="minorHAnsi" w:hAnsiTheme="minorHAnsi" w:cstheme="minorHAnsi"/>
          <w:szCs w:val="24"/>
        </w:rPr>
        <w:t xml:space="preserve"> (LOT </w:t>
      </w:r>
      <w:r w:rsidR="003D7AEE">
        <w:rPr>
          <w:rFonts w:asciiTheme="minorHAnsi" w:hAnsiTheme="minorHAnsi" w:cstheme="minorHAnsi"/>
          <w:szCs w:val="24"/>
        </w:rPr>
        <w:t>3</w:t>
      </w:r>
      <w:r w:rsidR="00AF2AE3">
        <w:rPr>
          <w:rFonts w:asciiTheme="minorHAnsi" w:hAnsiTheme="minorHAnsi" w:cstheme="minorHAnsi"/>
          <w:szCs w:val="24"/>
        </w:rPr>
        <w:t>).</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D67DEF">
      <w:pPr>
        <w:pStyle w:val="Titre1"/>
      </w:pPr>
      <w:bookmarkStart w:id="8" w:name="_Toc171502251"/>
      <w:r w:rsidRPr="002D7913">
        <w:t>ENGAGEMENT DU TITULAIRE OU DU GROUPEMENT TITULAIRE</w:t>
      </w:r>
      <w:bookmarkEnd w:id="8"/>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9"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CCAG-FCS et conformément à leurs clauses et stipulations</w:t>
      </w:r>
      <w:bookmarkEnd w:id="9"/>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0"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0"/>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1"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1"/>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2"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2"/>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lastRenderedPageBreak/>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6B24EE">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ou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6B24EE">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6B24EE">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6B24EE">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6B24EE">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6B24EE">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lastRenderedPageBreak/>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D67DEF">
      <w:pPr>
        <w:pStyle w:val="Titre1"/>
      </w:pPr>
      <w:bookmarkStart w:id="13" w:name="_Toc171502252"/>
      <w:r w:rsidRPr="002D7913">
        <w:t>PRIX</w:t>
      </w:r>
      <w:bookmarkEnd w:id="13"/>
      <w:r w:rsidRPr="002D7913">
        <w:t xml:space="preserve"> </w:t>
      </w:r>
    </w:p>
    <w:p w14:paraId="5E239DD1" w14:textId="77777777" w:rsidR="00F43C4B" w:rsidRPr="00F43C4B" w:rsidRDefault="00F43C4B" w:rsidP="00F43C4B">
      <w:pPr>
        <w:jc w:val="both"/>
        <w:rPr>
          <w:rFonts w:asciiTheme="minorHAnsi" w:hAnsiTheme="minorHAnsi" w:cs="Calibri"/>
          <w:szCs w:val="24"/>
        </w:rPr>
      </w:pPr>
    </w:p>
    <w:p w14:paraId="176A5583"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Le présent marché s’exécute au fur et à mesure des besoins par l’émission de bons de commande.</w:t>
      </w:r>
    </w:p>
    <w:p w14:paraId="655F3C5C" w14:textId="77777777" w:rsidR="00F43C4B" w:rsidRPr="00F43C4B" w:rsidRDefault="00F43C4B" w:rsidP="00F43C4B">
      <w:pPr>
        <w:jc w:val="both"/>
        <w:rPr>
          <w:rFonts w:asciiTheme="minorHAnsi" w:hAnsiTheme="minorHAnsi" w:cs="Calibri"/>
          <w:szCs w:val="24"/>
        </w:rPr>
      </w:pPr>
    </w:p>
    <w:p w14:paraId="119B70FD"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Les prestations seront rémunérées par application aux quantités réellement exécutées des prix unitaires fixés dans le bordereau des prix unitaires (BPU).</w:t>
      </w:r>
    </w:p>
    <w:p w14:paraId="134A4C0A" w14:textId="77777777" w:rsidR="00F43C4B" w:rsidRPr="00F43C4B" w:rsidRDefault="00F43C4B" w:rsidP="00F43C4B">
      <w:pPr>
        <w:jc w:val="both"/>
        <w:rPr>
          <w:rFonts w:asciiTheme="minorHAnsi" w:hAnsiTheme="minorHAnsi" w:cs="Calibri"/>
          <w:szCs w:val="24"/>
        </w:rPr>
      </w:pPr>
    </w:p>
    <w:p w14:paraId="2453E2F7" w14:textId="1891FF5D"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 xml:space="preserve">Le présent marché comporte </w:t>
      </w:r>
      <w:r w:rsidR="007F090A">
        <w:rPr>
          <w:rFonts w:asciiTheme="minorHAnsi" w:hAnsiTheme="minorHAnsi" w:cs="Calibri"/>
          <w:szCs w:val="24"/>
        </w:rPr>
        <w:t>un</w:t>
      </w:r>
      <w:r w:rsidRPr="00F43C4B">
        <w:rPr>
          <w:rFonts w:asciiTheme="minorHAnsi" w:hAnsiTheme="minorHAnsi" w:cs="Calibri"/>
          <w:szCs w:val="24"/>
        </w:rPr>
        <w:t xml:space="preserve"> montant minimum</w:t>
      </w:r>
      <w:r w:rsidR="007F090A">
        <w:rPr>
          <w:rFonts w:asciiTheme="minorHAnsi" w:hAnsiTheme="minorHAnsi" w:cs="Calibri"/>
          <w:szCs w:val="24"/>
        </w:rPr>
        <w:t xml:space="preserve"> annuel de </w:t>
      </w:r>
      <w:r w:rsidR="00AF2AE3">
        <w:rPr>
          <w:rFonts w:asciiTheme="minorHAnsi" w:hAnsiTheme="minorHAnsi" w:cs="Calibri"/>
          <w:szCs w:val="24"/>
        </w:rPr>
        <w:t xml:space="preserve">1 000 </w:t>
      </w:r>
      <w:r w:rsidR="007F090A">
        <w:rPr>
          <w:rFonts w:asciiTheme="minorHAnsi" w:hAnsiTheme="minorHAnsi" w:cs="Calibri"/>
          <w:szCs w:val="24"/>
        </w:rPr>
        <w:t>euros HT</w:t>
      </w:r>
      <w:r w:rsidRPr="00F43C4B">
        <w:rPr>
          <w:rFonts w:asciiTheme="minorHAnsi" w:hAnsiTheme="minorHAnsi" w:cs="Calibri"/>
          <w:szCs w:val="24"/>
        </w:rPr>
        <w:t xml:space="preserve"> </w:t>
      </w:r>
      <w:r w:rsidR="007F090A">
        <w:rPr>
          <w:rFonts w:asciiTheme="minorHAnsi" w:hAnsiTheme="minorHAnsi" w:cs="Calibri"/>
          <w:szCs w:val="24"/>
        </w:rPr>
        <w:t>et</w:t>
      </w:r>
      <w:r w:rsidRPr="00F43C4B">
        <w:rPr>
          <w:rFonts w:asciiTheme="minorHAnsi" w:hAnsiTheme="minorHAnsi" w:cs="Calibri"/>
          <w:szCs w:val="24"/>
        </w:rPr>
        <w:t xml:space="preserve"> un montant maximum annuel de </w:t>
      </w:r>
      <w:r w:rsidR="00901202">
        <w:rPr>
          <w:rFonts w:asciiTheme="minorHAnsi" w:hAnsiTheme="minorHAnsi" w:cs="Calibri"/>
          <w:szCs w:val="24"/>
        </w:rPr>
        <w:t>2</w:t>
      </w:r>
      <w:r w:rsidR="003D7AEE">
        <w:rPr>
          <w:rFonts w:asciiTheme="minorHAnsi" w:hAnsiTheme="minorHAnsi" w:cs="Calibri"/>
          <w:szCs w:val="24"/>
        </w:rPr>
        <w:t>0</w:t>
      </w:r>
      <w:r w:rsidR="00AF2AE3">
        <w:rPr>
          <w:rFonts w:asciiTheme="minorHAnsi" w:hAnsiTheme="minorHAnsi" w:cs="Calibri"/>
          <w:szCs w:val="24"/>
        </w:rPr>
        <w:t xml:space="preserve">0 000 euros </w:t>
      </w:r>
      <w:r w:rsidRPr="00F43C4B">
        <w:rPr>
          <w:rFonts w:asciiTheme="minorHAnsi" w:hAnsiTheme="minorHAnsi" w:cs="Calibri"/>
          <w:szCs w:val="24"/>
        </w:rPr>
        <w:t>HT.</w:t>
      </w:r>
    </w:p>
    <w:p w14:paraId="4136F493" w14:textId="77777777" w:rsidR="00F43C4B" w:rsidRPr="00F43C4B" w:rsidRDefault="00F43C4B" w:rsidP="00F43C4B">
      <w:pPr>
        <w:jc w:val="both"/>
        <w:rPr>
          <w:rFonts w:asciiTheme="minorHAnsi" w:hAnsiTheme="minorHAnsi" w:cs="Calibri"/>
          <w:szCs w:val="24"/>
        </w:rPr>
      </w:pPr>
    </w:p>
    <w:p w14:paraId="516CCF07" w14:textId="77777777" w:rsidR="007A0A33" w:rsidRDefault="007A0A33" w:rsidP="007A0A33">
      <w:pPr>
        <w:ind w:right="-285"/>
        <w:jc w:val="both"/>
        <w:rPr>
          <w:rFonts w:ascii="Arial" w:eastAsia="SimSun" w:hAnsi="Arial" w:cs="Arial"/>
          <w:kern w:val="1"/>
          <w:sz w:val="22"/>
          <w:szCs w:val="24"/>
          <w:lang w:eastAsia="hi-IN" w:bidi="hi-IN"/>
        </w:rPr>
      </w:pPr>
    </w:p>
    <w:p w14:paraId="0484993F" w14:textId="77777777" w:rsidR="007A0A33" w:rsidRDefault="007A0A33" w:rsidP="00BB1ACC">
      <w:pPr>
        <w:jc w:val="both"/>
        <w:rPr>
          <w:rFonts w:asciiTheme="minorHAnsi" w:eastAsia="Calibri" w:hAnsiTheme="minorHAnsi" w:cstheme="minorHAnsi"/>
          <w:szCs w:val="24"/>
        </w:rPr>
      </w:pPr>
    </w:p>
    <w:p w14:paraId="0B11637B" w14:textId="4FC9CA84" w:rsidR="005D35D7" w:rsidRPr="00883CE3" w:rsidRDefault="005D35D7" w:rsidP="00D67DEF">
      <w:pPr>
        <w:pStyle w:val="Titre1"/>
      </w:pPr>
      <w:bookmarkStart w:id="14" w:name="_Toc118811663"/>
      <w:bookmarkStart w:id="15" w:name="_Toc17150225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6"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D67DEF">
      <w:pPr>
        <w:pStyle w:val="Titre1"/>
      </w:pPr>
      <w:bookmarkStart w:id="17" w:name="_Toc171502254"/>
      <w:r>
        <w:lastRenderedPageBreak/>
        <w:t xml:space="preserve">PIECES CONSTITUTIVES </w:t>
      </w:r>
      <w:r w:rsidR="00EA2767">
        <w:t>DU MARCHE</w:t>
      </w:r>
      <w:bookmarkEnd w:id="17"/>
    </w:p>
    <w:p w14:paraId="52B22A60" w14:textId="77777777" w:rsidR="00316D4F" w:rsidRPr="005F6442" w:rsidRDefault="00316D4F" w:rsidP="00316D4F">
      <w:pPr>
        <w:ind w:right="-285"/>
        <w:jc w:val="both"/>
        <w:rPr>
          <w:rFonts w:ascii="Calibri" w:hAnsi="Calibri" w:cs="Calibri"/>
          <w:i/>
          <w:iCs/>
          <w:sz w:val="22"/>
          <w:szCs w:val="22"/>
        </w:rPr>
      </w:pPr>
    </w:p>
    <w:p w14:paraId="521C7F5D" w14:textId="12112ECA"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520D7510" w14:textId="77777777" w:rsidR="00F43C4B" w:rsidRPr="00F43C4B" w:rsidRDefault="00F43C4B" w:rsidP="00F43C4B">
      <w:bookmarkStart w:id="18" w:name="_Hlk1748910"/>
    </w:p>
    <w:bookmarkEnd w:id="18"/>
    <w:p w14:paraId="6950CBF7" w14:textId="77777777" w:rsidR="00F43C4B" w:rsidRPr="00F43C4B" w:rsidRDefault="00F43C4B" w:rsidP="00F43C4B">
      <w:pPr>
        <w:suppressAutoHyphens/>
        <w:spacing w:before="120"/>
        <w:ind w:right="-23"/>
        <w:contextualSpacing/>
        <w:jc w:val="both"/>
        <w:rPr>
          <w:rFonts w:ascii="Arial" w:hAnsi="Arial"/>
          <w:b/>
          <w:bCs/>
          <w:sz w:val="20"/>
        </w:rPr>
      </w:pPr>
    </w:p>
    <w:p w14:paraId="5BADA4CF"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Durée initiale</w:t>
      </w:r>
    </w:p>
    <w:p w14:paraId="2F98907D" w14:textId="77777777" w:rsidR="00F43C4B" w:rsidRPr="00F43C4B" w:rsidRDefault="00F43C4B" w:rsidP="00F43C4B">
      <w:pPr>
        <w:spacing w:before="120"/>
        <w:ind w:right="-23"/>
        <w:jc w:val="both"/>
        <w:rPr>
          <w:rFonts w:asciiTheme="minorHAnsi" w:hAnsiTheme="minorHAnsi" w:cs="Calibri"/>
          <w:color w:val="000000" w:themeColor="text1"/>
          <w:szCs w:val="24"/>
        </w:rPr>
      </w:pPr>
      <w:r w:rsidRPr="00F43C4B">
        <w:rPr>
          <w:rFonts w:asciiTheme="minorHAnsi" w:hAnsiTheme="minorHAnsi" w:cs="Calibri"/>
          <w:color w:val="000000" w:themeColor="text1"/>
          <w:szCs w:val="24"/>
        </w:rPr>
        <w:t>Le présent marché est conclu pour une durée initiale d’un (1) an à compter de sa notification.</w:t>
      </w:r>
    </w:p>
    <w:p w14:paraId="0AEBC57C" w14:textId="77777777" w:rsidR="00F43C4B" w:rsidRPr="00F43C4B" w:rsidRDefault="00F43C4B" w:rsidP="00F43C4B">
      <w:pPr>
        <w:spacing w:before="120"/>
        <w:ind w:right="-23"/>
        <w:jc w:val="both"/>
        <w:rPr>
          <w:rFonts w:asciiTheme="minorHAnsi" w:hAnsiTheme="minorHAnsi" w:cs="Calibri"/>
          <w:szCs w:val="24"/>
        </w:rPr>
      </w:pPr>
    </w:p>
    <w:p w14:paraId="1203D0C2"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Reconductions</w:t>
      </w:r>
    </w:p>
    <w:p w14:paraId="376C6A7C"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Le marché est reconductible trois (3) fois, par tacite reconduction, dans la limite de quatre (4) années.</w:t>
      </w:r>
    </w:p>
    <w:p w14:paraId="553DDFE0"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La reconduction est considérée comme acceptée si aucune décision écrite contraire n’est prise par le pouvoir adjudicateur au moins trente (30) jours avant chaque date anniversaire du marché.</w:t>
      </w:r>
    </w:p>
    <w:p w14:paraId="41C2837E"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 xml:space="preserve">La décision expresse de non-reconduction n’ouvre droit à aucune indemnité au profit du Titulaire. </w:t>
      </w:r>
    </w:p>
    <w:p w14:paraId="5E3B60EC"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Conformément à l'article R. 2112-4 du Code de la commande publique, Le Titulaire ne peut pas s’opposer à la reconduction du marché.</w:t>
      </w:r>
    </w:p>
    <w:p w14:paraId="27022A02" w14:textId="77777777" w:rsidR="00F43C4B" w:rsidRPr="00F43C4B" w:rsidRDefault="00F43C4B" w:rsidP="00F43C4B">
      <w:pPr>
        <w:jc w:val="both"/>
        <w:rPr>
          <w:rFonts w:ascii="Arial" w:hAnsi="Arial" w:cs="Arial"/>
          <w:sz w:val="20"/>
        </w:rPr>
      </w:pPr>
    </w:p>
    <w:p w14:paraId="19125443" w14:textId="77777777" w:rsidR="00F43C4B" w:rsidRPr="00F43C4B" w:rsidRDefault="00F43C4B" w:rsidP="00F43C4B">
      <w:pPr>
        <w:rPr>
          <w:rFonts w:ascii="Calibri" w:hAnsi="Calibri" w:cs="Calibri"/>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19" w:name="_Toc171502256"/>
      <w:r w:rsidRPr="00F43C4B">
        <w:rPr>
          <w:rFonts w:ascii="Calibri" w:hAnsi="Calibri" w:cs="Calibri"/>
          <w:b/>
          <w:sz w:val="28"/>
          <w:szCs w:val="28"/>
        </w:rPr>
        <w:t>COMPTES A CREDITER</w:t>
      </w:r>
      <w:bookmarkEnd w:id="19"/>
    </w:p>
    <w:p w14:paraId="39209B5A" w14:textId="77777777" w:rsidR="00F43C4B" w:rsidRPr="00F43C4B" w:rsidRDefault="00F43C4B" w:rsidP="00F43C4B">
      <w:pPr>
        <w:keepNext/>
        <w:numPr>
          <w:ilvl w:val="1"/>
          <w:numId w:val="5"/>
        </w:numPr>
        <w:suppressAutoHyphens/>
        <w:spacing w:before="240" w:after="60"/>
        <w:outlineLvl w:val="1"/>
        <w:rPr>
          <w:rFonts w:ascii="Calibri" w:hAnsi="Calibri" w:cs="Calibri"/>
          <w:b/>
          <w:i/>
          <w:sz w:val="28"/>
          <w:szCs w:val="28"/>
          <w:u w:val="single"/>
        </w:rPr>
      </w:pPr>
      <w:bookmarkStart w:id="20" w:name="_Toc171502257"/>
      <w:r w:rsidRPr="00F43C4B">
        <w:rPr>
          <w:rFonts w:ascii="Calibri" w:hAnsi="Calibri" w:cs="Calibri"/>
          <w:b/>
          <w:i/>
          <w:sz w:val="28"/>
          <w:szCs w:val="28"/>
          <w:u w:val="single"/>
        </w:rPr>
        <w:t>Paiement des titulaires</w:t>
      </w:r>
      <w:bookmarkEnd w:id="20"/>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6B24EE">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6B24EE">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6B24EE">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6B24EE">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6B24EE">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6B24EE">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6B24EE">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6B24EE">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6B24EE">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tcPr>
          <w:p w14:paraId="08D2C827" w14:textId="77777777" w:rsidR="00710088" w:rsidRPr="005F6442" w:rsidRDefault="00710088" w:rsidP="005F6442">
            <w:pPr>
              <w:keepNext/>
              <w:keepLines/>
              <w:snapToGrid w:val="0"/>
              <w:rPr>
                <w:rFonts w:ascii="Calibri" w:hAnsi="Calibri" w:cs="Calibri"/>
              </w:rPr>
            </w:pPr>
          </w:p>
        </w:tc>
        <w:tc>
          <w:tcPr>
            <w:tcW w:w="4037" w:type="dxa"/>
            <w:gridSpan w:val="10"/>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tcPr>
          <w:p w14:paraId="13855197" w14:textId="77777777" w:rsidR="00710088" w:rsidRPr="005F6442" w:rsidRDefault="00710088" w:rsidP="005F6442">
            <w:pPr>
              <w:keepNext/>
              <w:keepLines/>
              <w:snapToGrid w:val="0"/>
              <w:rPr>
                <w:rFonts w:ascii="Calibri" w:hAnsi="Calibri" w:cs="Calibri"/>
              </w:rPr>
            </w:pPr>
          </w:p>
        </w:tc>
        <w:tc>
          <w:tcPr>
            <w:tcW w:w="4321" w:type="dxa"/>
            <w:gridSpan w:val="12"/>
          </w:tcPr>
          <w:p w14:paraId="7C97BD95" w14:textId="77777777" w:rsidR="00710088" w:rsidRPr="005F6442" w:rsidRDefault="00710088" w:rsidP="005F6442">
            <w:pPr>
              <w:keepNext/>
              <w:keepLines/>
              <w:snapToGrid w:val="0"/>
              <w:rPr>
                <w:rFonts w:ascii="Calibri" w:hAnsi="Calibri" w:cs="Calibri"/>
              </w:rPr>
            </w:pPr>
          </w:p>
        </w:tc>
        <w:tc>
          <w:tcPr>
            <w:tcW w:w="4847" w:type="dxa"/>
            <w:gridSpan w:val="15"/>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tcPr>
          <w:p w14:paraId="68B847A4" w14:textId="77777777" w:rsidR="00710088" w:rsidRPr="005F6442" w:rsidRDefault="00710088" w:rsidP="005F6442">
            <w:pPr>
              <w:keepNext/>
              <w:keepLines/>
              <w:snapToGrid w:val="0"/>
              <w:rPr>
                <w:rFonts w:ascii="Calibri" w:hAnsi="Calibri" w:cs="Calibri"/>
              </w:rPr>
            </w:pPr>
          </w:p>
        </w:tc>
        <w:tc>
          <w:tcPr>
            <w:tcW w:w="4037" w:type="dxa"/>
            <w:gridSpan w:val="10"/>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tcPr>
          <w:p w14:paraId="5B330F9F" w14:textId="77777777" w:rsidR="00710088" w:rsidRPr="005F6442" w:rsidRDefault="00710088" w:rsidP="005F6442">
            <w:pPr>
              <w:keepNext/>
              <w:keepLines/>
              <w:snapToGrid w:val="0"/>
              <w:rPr>
                <w:rFonts w:ascii="Calibri" w:hAnsi="Calibri" w:cs="Calibri"/>
              </w:rPr>
            </w:pPr>
          </w:p>
        </w:tc>
        <w:tc>
          <w:tcPr>
            <w:tcW w:w="4321" w:type="dxa"/>
            <w:gridSpan w:val="12"/>
          </w:tcPr>
          <w:p w14:paraId="50EB2CAA" w14:textId="77777777" w:rsidR="00710088" w:rsidRPr="005F6442" w:rsidRDefault="00710088" w:rsidP="005F6442">
            <w:pPr>
              <w:keepNext/>
              <w:keepLines/>
              <w:snapToGrid w:val="0"/>
              <w:rPr>
                <w:rFonts w:ascii="Calibri" w:hAnsi="Calibri" w:cs="Calibri"/>
              </w:rPr>
            </w:pPr>
          </w:p>
        </w:tc>
        <w:tc>
          <w:tcPr>
            <w:tcW w:w="4847" w:type="dxa"/>
            <w:gridSpan w:val="15"/>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tcPr>
          <w:p w14:paraId="45CF54D5" w14:textId="77777777" w:rsidR="00710088" w:rsidRPr="005F6442" w:rsidRDefault="00710088" w:rsidP="005F6442">
            <w:pPr>
              <w:keepNext/>
              <w:keepLines/>
              <w:snapToGrid w:val="0"/>
              <w:rPr>
                <w:rFonts w:ascii="Calibri" w:hAnsi="Calibri" w:cs="Calibri"/>
              </w:rPr>
            </w:pPr>
          </w:p>
        </w:tc>
        <w:tc>
          <w:tcPr>
            <w:tcW w:w="4037" w:type="dxa"/>
            <w:gridSpan w:val="10"/>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tcPr>
          <w:p w14:paraId="7DA24869" w14:textId="77777777" w:rsidR="00710088" w:rsidRPr="005F6442" w:rsidRDefault="00710088" w:rsidP="005F6442">
            <w:pPr>
              <w:keepNext/>
              <w:keepLines/>
              <w:snapToGrid w:val="0"/>
              <w:rPr>
                <w:rFonts w:ascii="Calibri" w:hAnsi="Calibri" w:cs="Calibri"/>
              </w:rPr>
            </w:pPr>
          </w:p>
        </w:tc>
        <w:tc>
          <w:tcPr>
            <w:tcW w:w="4321" w:type="dxa"/>
            <w:gridSpan w:val="12"/>
          </w:tcPr>
          <w:p w14:paraId="55C0D1FD" w14:textId="77777777" w:rsidR="00710088" w:rsidRPr="005F6442" w:rsidRDefault="00710088" w:rsidP="005F6442">
            <w:pPr>
              <w:keepNext/>
              <w:keepLines/>
              <w:snapToGrid w:val="0"/>
              <w:rPr>
                <w:rFonts w:ascii="Calibri" w:hAnsi="Calibri" w:cs="Calibri"/>
              </w:rPr>
            </w:pPr>
          </w:p>
        </w:tc>
        <w:tc>
          <w:tcPr>
            <w:tcW w:w="4847" w:type="dxa"/>
            <w:gridSpan w:val="15"/>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tcPr>
          <w:p w14:paraId="7CF90D5B" w14:textId="77777777" w:rsidR="00710088" w:rsidRPr="005F6442" w:rsidRDefault="00710088" w:rsidP="005F6442">
            <w:pPr>
              <w:keepNext/>
              <w:keepLines/>
              <w:snapToGrid w:val="0"/>
              <w:rPr>
                <w:rFonts w:ascii="Calibri" w:hAnsi="Calibri" w:cs="Calibri"/>
              </w:rPr>
            </w:pPr>
          </w:p>
        </w:tc>
        <w:tc>
          <w:tcPr>
            <w:tcW w:w="1701" w:type="dxa"/>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tcPr>
          <w:p w14:paraId="0F6C349A" w14:textId="77777777" w:rsidR="00710088" w:rsidRPr="005F6442" w:rsidRDefault="00710088" w:rsidP="005F6442">
            <w:pPr>
              <w:keepNext/>
              <w:keepLines/>
              <w:snapToGrid w:val="0"/>
              <w:rPr>
                <w:rFonts w:ascii="Calibri" w:hAnsi="Calibri" w:cs="Calibri"/>
              </w:rPr>
            </w:pPr>
          </w:p>
        </w:tc>
        <w:tc>
          <w:tcPr>
            <w:tcW w:w="4321" w:type="dxa"/>
            <w:gridSpan w:val="12"/>
          </w:tcPr>
          <w:p w14:paraId="452AB935" w14:textId="77777777" w:rsidR="00710088" w:rsidRPr="005F6442" w:rsidRDefault="00710088" w:rsidP="005F6442">
            <w:pPr>
              <w:keepNext/>
              <w:keepLines/>
              <w:snapToGrid w:val="0"/>
              <w:rPr>
                <w:rFonts w:ascii="Calibri" w:hAnsi="Calibri" w:cs="Calibri"/>
              </w:rPr>
            </w:pPr>
          </w:p>
        </w:tc>
        <w:tc>
          <w:tcPr>
            <w:tcW w:w="4847" w:type="dxa"/>
            <w:gridSpan w:val="15"/>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tcPr>
          <w:p w14:paraId="4A3D81C4" w14:textId="77777777" w:rsidR="00710088" w:rsidRPr="005F6442" w:rsidRDefault="00710088" w:rsidP="005F6442">
            <w:pPr>
              <w:keepNext/>
              <w:keepLines/>
              <w:snapToGrid w:val="0"/>
              <w:rPr>
                <w:rFonts w:ascii="Calibri" w:hAnsi="Calibri" w:cs="Calibri"/>
              </w:rPr>
            </w:pPr>
          </w:p>
        </w:tc>
        <w:tc>
          <w:tcPr>
            <w:tcW w:w="1701" w:type="dxa"/>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tcPr>
          <w:p w14:paraId="78122ECD" w14:textId="77777777" w:rsidR="00710088" w:rsidRPr="005F6442" w:rsidRDefault="00710088" w:rsidP="005F6442">
            <w:pPr>
              <w:keepNext/>
              <w:keepLines/>
              <w:snapToGrid w:val="0"/>
              <w:rPr>
                <w:rFonts w:ascii="Calibri" w:hAnsi="Calibri" w:cs="Calibri"/>
              </w:rPr>
            </w:pPr>
          </w:p>
        </w:tc>
        <w:tc>
          <w:tcPr>
            <w:tcW w:w="4037" w:type="dxa"/>
            <w:gridSpan w:val="10"/>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tcPr>
          <w:p w14:paraId="2D6317A3" w14:textId="77777777" w:rsidR="00710088" w:rsidRPr="005F6442" w:rsidRDefault="00710088" w:rsidP="005F6442">
            <w:pPr>
              <w:keepNext/>
              <w:keepLines/>
              <w:snapToGrid w:val="0"/>
              <w:rPr>
                <w:rFonts w:ascii="Calibri" w:hAnsi="Calibri" w:cs="Calibri"/>
              </w:rPr>
            </w:pPr>
          </w:p>
        </w:tc>
        <w:tc>
          <w:tcPr>
            <w:tcW w:w="4321" w:type="dxa"/>
            <w:gridSpan w:val="12"/>
          </w:tcPr>
          <w:p w14:paraId="4D8E8F19" w14:textId="77777777" w:rsidR="00710088" w:rsidRPr="005F6442" w:rsidRDefault="00710088" w:rsidP="005F6442">
            <w:pPr>
              <w:keepNext/>
              <w:keepLines/>
              <w:snapToGrid w:val="0"/>
              <w:rPr>
                <w:rFonts w:ascii="Calibri" w:hAnsi="Calibri" w:cs="Calibri"/>
              </w:rPr>
            </w:pPr>
          </w:p>
        </w:tc>
        <w:tc>
          <w:tcPr>
            <w:tcW w:w="4847" w:type="dxa"/>
            <w:gridSpan w:val="15"/>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tcPr>
          <w:p w14:paraId="60C565C5" w14:textId="77777777" w:rsidR="00710088" w:rsidRPr="005F6442" w:rsidRDefault="00710088" w:rsidP="005F6442">
            <w:pPr>
              <w:keepNext/>
              <w:keepLines/>
              <w:snapToGrid w:val="0"/>
              <w:rPr>
                <w:rFonts w:ascii="Calibri" w:hAnsi="Calibri" w:cs="Calibri"/>
              </w:rPr>
            </w:pPr>
          </w:p>
        </w:tc>
        <w:tc>
          <w:tcPr>
            <w:tcW w:w="4037" w:type="dxa"/>
            <w:gridSpan w:val="10"/>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tcPr>
          <w:p w14:paraId="6BDCB13B" w14:textId="77777777" w:rsidR="00710088" w:rsidRPr="005F6442" w:rsidRDefault="00710088" w:rsidP="005F6442">
            <w:pPr>
              <w:keepNext/>
              <w:keepLines/>
              <w:snapToGrid w:val="0"/>
              <w:rPr>
                <w:rFonts w:ascii="Calibri" w:hAnsi="Calibri" w:cs="Calibri"/>
              </w:rPr>
            </w:pPr>
          </w:p>
        </w:tc>
        <w:tc>
          <w:tcPr>
            <w:tcW w:w="4321" w:type="dxa"/>
            <w:gridSpan w:val="12"/>
          </w:tcPr>
          <w:p w14:paraId="0C881608" w14:textId="77777777" w:rsidR="00710088" w:rsidRPr="005F6442" w:rsidRDefault="00710088" w:rsidP="005F6442">
            <w:pPr>
              <w:keepNext/>
              <w:keepLines/>
              <w:snapToGrid w:val="0"/>
              <w:rPr>
                <w:rFonts w:ascii="Calibri" w:hAnsi="Calibri" w:cs="Calibri"/>
              </w:rPr>
            </w:pPr>
          </w:p>
        </w:tc>
        <w:tc>
          <w:tcPr>
            <w:tcW w:w="4847" w:type="dxa"/>
            <w:gridSpan w:val="15"/>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tcPr>
          <w:p w14:paraId="3B643E45" w14:textId="77777777" w:rsidR="00710088" w:rsidRPr="005F6442" w:rsidRDefault="00710088" w:rsidP="005F6442">
            <w:pPr>
              <w:keepNext/>
              <w:keepLines/>
              <w:snapToGrid w:val="0"/>
              <w:rPr>
                <w:rFonts w:ascii="Calibri" w:hAnsi="Calibri" w:cs="Calibri"/>
              </w:rPr>
            </w:pPr>
          </w:p>
        </w:tc>
        <w:tc>
          <w:tcPr>
            <w:tcW w:w="4037" w:type="dxa"/>
            <w:gridSpan w:val="10"/>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tcPr>
          <w:p w14:paraId="79F1B94A" w14:textId="77777777" w:rsidR="00710088" w:rsidRPr="005F6442" w:rsidRDefault="00710088" w:rsidP="005F6442">
            <w:pPr>
              <w:keepNext/>
              <w:keepLines/>
              <w:snapToGrid w:val="0"/>
              <w:rPr>
                <w:rFonts w:ascii="Calibri" w:hAnsi="Calibri" w:cs="Calibri"/>
              </w:rPr>
            </w:pPr>
          </w:p>
        </w:tc>
        <w:tc>
          <w:tcPr>
            <w:tcW w:w="4321" w:type="dxa"/>
            <w:gridSpan w:val="12"/>
          </w:tcPr>
          <w:p w14:paraId="495E40EC" w14:textId="77777777" w:rsidR="00710088" w:rsidRPr="005F6442" w:rsidRDefault="00710088" w:rsidP="005F6442">
            <w:pPr>
              <w:keepNext/>
              <w:keepLines/>
              <w:snapToGrid w:val="0"/>
              <w:rPr>
                <w:rFonts w:ascii="Calibri" w:hAnsi="Calibri" w:cs="Calibri"/>
              </w:rPr>
            </w:pPr>
          </w:p>
        </w:tc>
        <w:tc>
          <w:tcPr>
            <w:tcW w:w="4847" w:type="dxa"/>
            <w:gridSpan w:val="15"/>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tcPr>
          <w:p w14:paraId="3FA88D16" w14:textId="77777777" w:rsidR="00710088" w:rsidRPr="005F6442" w:rsidRDefault="00710088" w:rsidP="005F6442">
            <w:pPr>
              <w:keepNext/>
              <w:keepLines/>
              <w:snapToGrid w:val="0"/>
              <w:rPr>
                <w:rFonts w:ascii="Calibri" w:hAnsi="Calibri" w:cs="Calibri"/>
              </w:rPr>
            </w:pPr>
          </w:p>
        </w:tc>
        <w:tc>
          <w:tcPr>
            <w:tcW w:w="1701" w:type="dxa"/>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tcPr>
          <w:p w14:paraId="581F009D" w14:textId="77777777" w:rsidR="00710088" w:rsidRPr="005F6442" w:rsidRDefault="00710088" w:rsidP="005F6442">
            <w:pPr>
              <w:keepNext/>
              <w:keepLines/>
              <w:snapToGrid w:val="0"/>
              <w:rPr>
                <w:rFonts w:ascii="Calibri" w:hAnsi="Calibri" w:cs="Calibri"/>
              </w:rPr>
            </w:pPr>
          </w:p>
        </w:tc>
        <w:tc>
          <w:tcPr>
            <w:tcW w:w="4321" w:type="dxa"/>
            <w:gridSpan w:val="12"/>
          </w:tcPr>
          <w:p w14:paraId="3867600D" w14:textId="77777777" w:rsidR="00710088" w:rsidRPr="005F6442" w:rsidRDefault="00710088" w:rsidP="005F6442">
            <w:pPr>
              <w:keepNext/>
              <w:keepLines/>
              <w:snapToGrid w:val="0"/>
              <w:rPr>
                <w:rFonts w:ascii="Calibri" w:hAnsi="Calibri" w:cs="Calibri"/>
              </w:rPr>
            </w:pPr>
          </w:p>
        </w:tc>
        <w:tc>
          <w:tcPr>
            <w:tcW w:w="4847" w:type="dxa"/>
            <w:gridSpan w:val="15"/>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tcPr>
          <w:p w14:paraId="07D10442" w14:textId="77777777" w:rsidR="00710088" w:rsidRPr="005F6442" w:rsidRDefault="00710088" w:rsidP="005F6442">
            <w:pPr>
              <w:keepNext/>
              <w:keepLines/>
              <w:snapToGrid w:val="0"/>
              <w:rPr>
                <w:rFonts w:ascii="Calibri" w:hAnsi="Calibri" w:cs="Calibri"/>
              </w:rPr>
            </w:pPr>
          </w:p>
        </w:tc>
        <w:tc>
          <w:tcPr>
            <w:tcW w:w="1701" w:type="dxa"/>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tcPr>
          <w:p w14:paraId="2EFD1806" w14:textId="77777777" w:rsidR="00710088" w:rsidRPr="005F6442" w:rsidRDefault="00710088" w:rsidP="005F6442">
            <w:pPr>
              <w:keepNext/>
              <w:keepLines/>
              <w:snapToGrid w:val="0"/>
              <w:rPr>
                <w:rFonts w:ascii="Calibri" w:hAnsi="Calibri" w:cs="Calibri"/>
              </w:rPr>
            </w:pPr>
          </w:p>
        </w:tc>
        <w:tc>
          <w:tcPr>
            <w:tcW w:w="4037" w:type="dxa"/>
            <w:gridSpan w:val="10"/>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tcPr>
          <w:p w14:paraId="3663DA63" w14:textId="77777777" w:rsidR="00710088" w:rsidRPr="005F6442" w:rsidRDefault="00710088" w:rsidP="005F6442">
            <w:pPr>
              <w:keepNext/>
              <w:keepLines/>
              <w:snapToGrid w:val="0"/>
              <w:rPr>
                <w:rFonts w:ascii="Calibri" w:hAnsi="Calibri" w:cs="Calibri"/>
              </w:rPr>
            </w:pPr>
          </w:p>
        </w:tc>
        <w:tc>
          <w:tcPr>
            <w:tcW w:w="4321" w:type="dxa"/>
            <w:gridSpan w:val="12"/>
          </w:tcPr>
          <w:p w14:paraId="2FBDCD6D" w14:textId="77777777" w:rsidR="00710088" w:rsidRPr="005F6442" w:rsidRDefault="00710088" w:rsidP="005F6442">
            <w:pPr>
              <w:keepNext/>
              <w:keepLines/>
              <w:snapToGrid w:val="0"/>
              <w:rPr>
                <w:rFonts w:ascii="Calibri" w:hAnsi="Calibri" w:cs="Calibri"/>
              </w:rPr>
            </w:pPr>
          </w:p>
        </w:tc>
        <w:tc>
          <w:tcPr>
            <w:tcW w:w="4847" w:type="dxa"/>
            <w:gridSpan w:val="15"/>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tcPr>
          <w:p w14:paraId="660EB582" w14:textId="77777777" w:rsidR="00710088" w:rsidRPr="005F6442" w:rsidRDefault="00710088" w:rsidP="005F6442">
            <w:pPr>
              <w:keepNext/>
              <w:keepLines/>
              <w:snapToGrid w:val="0"/>
              <w:rPr>
                <w:rFonts w:ascii="Calibri" w:hAnsi="Calibri" w:cs="Calibri"/>
              </w:rPr>
            </w:pPr>
          </w:p>
        </w:tc>
        <w:tc>
          <w:tcPr>
            <w:tcW w:w="4037" w:type="dxa"/>
            <w:gridSpan w:val="10"/>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tcPr>
          <w:p w14:paraId="0EB8A4F4" w14:textId="77777777" w:rsidR="00710088" w:rsidRPr="005F6442" w:rsidRDefault="00710088" w:rsidP="005F6442">
            <w:pPr>
              <w:keepNext/>
              <w:keepLines/>
              <w:snapToGrid w:val="0"/>
              <w:rPr>
                <w:rFonts w:ascii="Calibri" w:hAnsi="Calibri" w:cs="Calibri"/>
              </w:rPr>
            </w:pPr>
          </w:p>
        </w:tc>
        <w:tc>
          <w:tcPr>
            <w:tcW w:w="4321" w:type="dxa"/>
            <w:gridSpan w:val="12"/>
          </w:tcPr>
          <w:p w14:paraId="5C9CEC1F" w14:textId="77777777" w:rsidR="00710088" w:rsidRPr="005F6442" w:rsidRDefault="00710088" w:rsidP="005F6442">
            <w:pPr>
              <w:keepNext/>
              <w:keepLines/>
              <w:snapToGrid w:val="0"/>
              <w:rPr>
                <w:rFonts w:ascii="Calibri" w:hAnsi="Calibri" w:cs="Calibri"/>
              </w:rPr>
            </w:pPr>
          </w:p>
        </w:tc>
        <w:tc>
          <w:tcPr>
            <w:tcW w:w="4847" w:type="dxa"/>
            <w:gridSpan w:val="15"/>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tcPr>
          <w:p w14:paraId="23D570B7" w14:textId="77777777" w:rsidR="00710088" w:rsidRPr="005F6442" w:rsidRDefault="00710088" w:rsidP="005F6442">
            <w:pPr>
              <w:keepNext/>
              <w:keepLines/>
              <w:snapToGrid w:val="0"/>
              <w:rPr>
                <w:rFonts w:ascii="Calibri" w:hAnsi="Calibri" w:cs="Calibri"/>
              </w:rPr>
            </w:pPr>
          </w:p>
        </w:tc>
        <w:tc>
          <w:tcPr>
            <w:tcW w:w="4037" w:type="dxa"/>
            <w:gridSpan w:val="10"/>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tcPr>
          <w:p w14:paraId="7B0DEE68" w14:textId="77777777" w:rsidR="00710088" w:rsidRPr="005F6442" w:rsidRDefault="00710088" w:rsidP="005F6442">
            <w:pPr>
              <w:keepNext/>
              <w:keepLines/>
              <w:snapToGrid w:val="0"/>
              <w:rPr>
                <w:rFonts w:ascii="Calibri" w:hAnsi="Calibri" w:cs="Calibri"/>
              </w:rPr>
            </w:pPr>
          </w:p>
        </w:tc>
        <w:tc>
          <w:tcPr>
            <w:tcW w:w="4321" w:type="dxa"/>
            <w:gridSpan w:val="12"/>
          </w:tcPr>
          <w:p w14:paraId="607FFD85" w14:textId="77777777" w:rsidR="00710088" w:rsidRPr="005F6442" w:rsidRDefault="00710088" w:rsidP="005F6442">
            <w:pPr>
              <w:keepNext/>
              <w:keepLines/>
              <w:snapToGrid w:val="0"/>
              <w:rPr>
                <w:rFonts w:ascii="Calibri" w:hAnsi="Calibri" w:cs="Calibri"/>
              </w:rPr>
            </w:pPr>
          </w:p>
        </w:tc>
        <w:tc>
          <w:tcPr>
            <w:tcW w:w="4847" w:type="dxa"/>
            <w:gridSpan w:val="15"/>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tcPr>
          <w:p w14:paraId="1286BDA0" w14:textId="77777777" w:rsidR="00710088" w:rsidRPr="005F6442" w:rsidRDefault="00710088" w:rsidP="005F6442">
            <w:pPr>
              <w:keepNext/>
              <w:keepLines/>
              <w:snapToGrid w:val="0"/>
              <w:rPr>
                <w:rFonts w:ascii="Calibri" w:hAnsi="Calibri" w:cs="Calibri"/>
              </w:rPr>
            </w:pPr>
          </w:p>
        </w:tc>
        <w:tc>
          <w:tcPr>
            <w:tcW w:w="1701" w:type="dxa"/>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tcPr>
          <w:p w14:paraId="5251FE6D" w14:textId="77777777" w:rsidR="00710088" w:rsidRPr="005F6442" w:rsidRDefault="00710088" w:rsidP="005F6442">
            <w:pPr>
              <w:keepNext/>
              <w:keepLines/>
              <w:snapToGrid w:val="0"/>
              <w:rPr>
                <w:rFonts w:ascii="Calibri" w:hAnsi="Calibri" w:cs="Calibri"/>
              </w:rPr>
            </w:pPr>
          </w:p>
        </w:tc>
        <w:tc>
          <w:tcPr>
            <w:tcW w:w="4321" w:type="dxa"/>
            <w:gridSpan w:val="12"/>
          </w:tcPr>
          <w:p w14:paraId="2E9A77E9" w14:textId="77777777" w:rsidR="00710088" w:rsidRPr="005F6442" w:rsidRDefault="00710088" w:rsidP="005F6442">
            <w:pPr>
              <w:keepNext/>
              <w:keepLines/>
              <w:snapToGrid w:val="0"/>
              <w:rPr>
                <w:rFonts w:ascii="Calibri" w:hAnsi="Calibri" w:cs="Calibri"/>
              </w:rPr>
            </w:pPr>
          </w:p>
        </w:tc>
        <w:tc>
          <w:tcPr>
            <w:tcW w:w="4847" w:type="dxa"/>
            <w:gridSpan w:val="15"/>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tcPr>
          <w:p w14:paraId="126FC222" w14:textId="77777777" w:rsidR="00710088" w:rsidRPr="005F6442" w:rsidRDefault="00710088" w:rsidP="005F6442">
            <w:pPr>
              <w:keepNext/>
              <w:keepLines/>
              <w:snapToGrid w:val="0"/>
              <w:rPr>
                <w:rFonts w:ascii="Calibri" w:hAnsi="Calibri" w:cs="Calibri"/>
              </w:rPr>
            </w:pPr>
          </w:p>
        </w:tc>
        <w:tc>
          <w:tcPr>
            <w:tcW w:w="1701" w:type="dxa"/>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tcPr>
          <w:p w14:paraId="1F93E37F" w14:textId="77777777" w:rsidR="00710088" w:rsidRPr="005F6442" w:rsidRDefault="00710088" w:rsidP="005F6442">
            <w:pPr>
              <w:keepNext/>
              <w:keepLines/>
              <w:snapToGrid w:val="0"/>
              <w:rPr>
                <w:rFonts w:ascii="Calibri" w:hAnsi="Calibri" w:cs="Calibri"/>
              </w:rPr>
            </w:pPr>
          </w:p>
        </w:tc>
        <w:tc>
          <w:tcPr>
            <w:tcW w:w="4037" w:type="dxa"/>
            <w:gridSpan w:val="10"/>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tcPr>
          <w:p w14:paraId="419DEDC3" w14:textId="77777777" w:rsidR="00710088" w:rsidRPr="005F6442" w:rsidRDefault="00710088" w:rsidP="005F6442">
            <w:pPr>
              <w:keepNext/>
              <w:keepLines/>
              <w:snapToGrid w:val="0"/>
              <w:rPr>
                <w:rFonts w:ascii="Calibri" w:hAnsi="Calibri" w:cs="Calibri"/>
              </w:rPr>
            </w:pPr>
          </w:p>
        </w:tc>
        <w:tc>
          <w:tcPr>
            <w:tcW w:w="4321" w:type="dxa"/>
            <w:gridSpan w:val="12"/>
          </w:tcPr>
          <w:p w14:paraId="62B71B6B" w14:textId="77777777" w:rsidR="00710088" w:rsidRPr="005F6442" w:rsidRDefault="00710088" w:rsidP="005F6442">
            <w:pPr>
              <w:keepNext/>
              <w:keepLines/>
              <w:snapToGrid w:val="0"/>
              <w:rPr>
                <w:rFonts w:ascii="Calibri" w:hAnsi="Calibri" w:cs="Calibri"/>
              </w:rPr>
            </w:pPr>
          </w:p>
        </w:tc>
        <w:tc>
          <w:tcPr>
            <w:tcW w:w="4847" w:type="dxa"/>
            <w:gridSpan w:val="15"/>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tcPr>
          <w:p w14:paraId="68DB6AAE" w14:textId="77777777" w:rsidR="00710088" w:rsidRPr="005F6442" w:rsidRDefault="00710088" w:rsidP="005F6442">
            <w:pPr>
              <w:keepNext/>
              <w:keepLines/>
              <w:snapToGrid w:val="0"/>
              <w:rPr>
                <w:rFonts w:ascii="Calibri" w:hAnsi="Calibri" w:cs="Calibri"/>
              </w:rPr>
            </w:pPr>
          </w:p>
        </w:tc>
        <w:tc>
          <w:tcPr>
            <w:tcW w:w="4037" w:type="dxa"/>
            <w:gridSpan w:val="10"/>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tcPr>
          <w:p w14:paraId="1F27A57A" w14:textId="77777777" w:rsidR="00710088" w:rsidRPr="005F6442" w:rsidRDefault="00710088" w:rsidP="005F6442">
            <w:pPr>
              <w:keepNext/>
              <w:keepLines/>
              <w:snapToGrid w:val="0"/>
              <w:rPr>
                <w:rFonts w:ascii="Calibri" w:hAnsi="Calibri" w:cs="Calibri"/>
              </w:rPr>
            </w:pPr>
          </w:p>
        </w:tc>
        <w:tc>
          <w:tcPr>
            <w:tcW w:w="4321" w:type="dxa"/>
            <w:gridSpan w:val="12"/>
          </w:tcPr>
          <w:p w14:paraId="4F03ECDF" w14:textId="77777777" w:rsidR="00710088" w:rsidRPr="005F6442" w:rsidRDefault="00710088" w:rsidP="005F6442">
            <w:pPr>
              <w:keepNext/>
              <w:keepLines/>
              <w:snapToGrid w:val="0"/>
              <w:rPr>
                <w:rFonts w:ascii="Calibri" w:hAnsi="Calibri" w:cs="Calibri"/>
              </w:rPr>
            </w:pPr>
          </w:p>
        </w:tc>
        <w:tc>
          <w:tcPr>
            <w:tcW w:w="4847" w:type="dxa"/>
            <w:gridSpan w:val="15"/>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tcPr>
          <w:p w14:paraId="5CEF8C9D" w14:textId="77777777" w:rsidR="00710088" w:rsidRPr="005F6442" w:rsidRDefault="00710088" w:rsidP="005F6442">
            <w:pPr>
              <w:keepNext/>
              <w:keepLines/>
              <w:snapToGrid w:val="0"/>
              <w:rPr>
                <w:rFonts w:ascii="Calibri" w:hAnsi="Calibri" w:cs="Calibri"/>
              </w:rPr>
            </w:pPr>
          </w:p>
        </w:tc>
        <w:tc>
          <w:tcPr>
            <w:tcW w:w="4037" w:type="dxa"/>
            <w:gridSpan w:val="10"/>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tcPr>
          <w:p w14:paraId="49CEB48B" w14:textId="77777777" w:rsidR="00710088" w:rsidRPr="005F6442" w:rsidRDefault="00710088" w:rsidP="005F6442">
            <w:pPr>
              <w:keepNext/>
              <w:keepLines/>
              <w:snapToGrid w:val="0"/>
              <w:rPr>
                <w:rFonts w:ascii="Calibri" w:hAnsi="Calibri" w:cs="Calibri"/>
              </w:rPr>
            </w:pPr>
          </w:p>
        </w:tc>
        <w:tc>
          <w:tcPr>
            <w:tcW w:w="4321" w:type="dxa"/>
            <w:gridSpan w:val="12"/>
          </w:tcPr>
          <w:p w14:paraId="19F107EC" w14:textId="77777777" w:rsidR="00710088" w:rsidRPr="005F6442" w:rsidRDefault="00710088" w:rsidP="005F6442">
            <w:pPr>
              <w:keepNext/>
              <w:keepLines/>
              <w:snapToGrid w:val="0"/>
              <w:rPr>
                <w:rFonts w:ascii="Calibri" w:hAnsi="Calibri" w:cs="Calibri"/>
              </w:rPr>
            </w:pPr>
          </w:p>
        </w:tc>
        <w:tc>
          <w:tcPr>
            <w:tcW w:w="4847" w:type="dxa"/>
            <w:gridSpan w:val="15"/>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tcPr>
          <w:p w14:paraId="38EFF09E" w14:textId="77777777" w:rsidR="00710088" w:rsidRPr="005F6442" w:rsidRDefault="00710088" w:rsidP="005F6442">
            <w:pPr>
              <w:keepNext/>
              <w:keepLines/>
              <w:snapToGrid w:val="0"/>
              <w:rPr>
                <w:rFonts w:ascii="Calibri" w:hAnsi="Calibri" w:cs="Calibri"/>
              </w:rPr>
            </w:pPr>
          </w:p>
        </w:tc>
        <w:tc>
          <w:tcPr>
            <w:tcW w:w="1701" w:type="dxa"/>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tcPr>
          <w:p w14:paraId="4D312E40" w14:textId="77777777" w:rsidR="00710088" w:rsidRPr="005F6442" w:rsidRDefault="00710088" w:rsidP="005F6442">
            <w:pPr>
              <w:keepNext/>
              <w:keepLines/>
              <w:snapToGrid w:val="0"/>
              <w:rPr>
                <w:rFonts w:ascii="Calibri" w:hAnsi="Calibri" w:cs="Calibri"/>
              </w:rPr>
            </w:pPr>
          </w:p>
        </w:tc>
        <w:tc>
          <w:tcPr>
            <w:tcW w:w="4321" w:type="dxa"/>
            <w:gridSpan w:val="12"/>
          </w:tcPr>
          <w:p w14:paraId="72C83253" w14:textId="77777777" w:rsidR="00710088" w:rsidRPr="005F6442" w:rsidRDefault="00710088" w:rsidP="005F6442">
            <w:pPr>
              <w:keepNext/>
              <w:keepLines/>
              <w:snapToGrid w:val="0"/>
              <w:rPr>
                <w:rFonts w:ascii="Calibri" w:hAnsi="Calibri" w:cs="Calibri"/>
              </w:rPr>
            </w:pPr>
          </w:p>
        </w:tc>
        <w:tc>
          <w:tcPr>
            <w:tcW w:w="4847" w:type="dxa"/>
            <w:gridSpan w:val="15"/>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tcPr>
          <w:p w14:paraId="1B822A95" w14:textId="77777777" w:rsidR="00710088" w:rsidRPr="005F6442" w:rsidRDefault="00710088" w:rsidP="005F6442">
            <w:pPr>
              <w:keepNext/>
              <w:keepLines/>
              <w:snapToGrid w:val="0"/>
              <w:rPr>
                <w:rFonts w:ascii="Calibri" w:hAnsi="Calibri" w:cs="Calibri"/>
              </w:rPr>
            </w:pPr>
          </w:p>
        </w:tc>
        <w:tc>
          <w:tcPr>
            <w:tcW w:w="4037" w:type="dxa"/>
            <w:gridSpan w:val="10"/>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tcPr>
          <w:p w14:paraId="11449841" w14:textId="77777777" w:rsidR="00710088" w:rsidRPr="005F6442" w:rsidRDefault="00710088" w:rsidP="005F6442">
            <w:pPr>
              <w:keepNext/>
              <w:keepLines/>
              <w:snapToGrid w:val="0"/>
              <w:rPr>
                <w:rFonts w:ascii="Calibri" w:hAnsi="Calibri" w:cs="Calibri"/>
              </w:rPr>
            </w:pPr>
          </w:p>
        </w:tc>
        <w:tc>
          <w:tcPr>
            <w:tcW w:w="4321" w:type="dxa"/>
            <w:gridSpan w:val="12"/>
          </w:tcPr>
          <w:p w14:paraId="0F91B215" w14:textId="77777777" w:rsidR="00710088" w:rsidRPr="005F6442" w:rsidRDefault="00710088" w:rsidP="005F6442">
            <w:pPr>
              <w:keepNext/>
              <w:keepLines/>
              <w:snapToGrid w:val="0"/>
              <w:rPr>
                <w:rFonts w:ascii="Calibri" w:hAnsi="Calibri" w:cs="Calibri"/>
              </w:rPr>
            </w:pPr>
          </w:p>
        </w:tc>
        <w:tc>
          <w:tcPr>
            <w:tcW w:w="4847" w:type="dxa"/>
            <w:gridSpan w:val="15"/>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tcPr>
          <w:p w14:paraId="630C8FC1" w14:textId="77777777" w:rsidR="00710088" w:rsidRPr="005F6442" w:rsidRDefault="00710088" w:rsidP="005F6442">
            <w:pPr>
              <w:keepNext/>
              <w:keepLines/>
              <w:snapToGrid w:val="0"/>
              <w:rPr>
                <w:rFonts w:ascii="Calibri" w:hAnsi="Calibri" w:cs="Calibri"/>
              </w:rPr>
            </w:pPr>
          </w:p>
        </w:tc>
        <w:tc>
          <w:tcPr>
            <w:tcW w:w="4037" w:type="dxa"/>
            <w:gridSpan w:val="10"/>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tcPr>
          <w:p w14:paraId="2B161142" w14:textId="77777777" w:rsidR="00710088" w:rsidRPr="005F6442" w:rsidRDefault="00710088" w:rsidP="005F6442">
            <w:pPr>
              <w:keepNext/>
              <w:keepLines/>
              <w:snapToGrid w:val="0"/>
              <w:rPr>
                <w:rFonts w:ascii="Calibri" w:hAnsi="Calibri" w:cs="Calibri"/>
              </w:rPr>
            </w:pPr>
          </w:p>
        </w:tc>
        <w:tc>
          <w:tcPr>
            <w:tcW w:w="4321" w:type="dxa"/>
            <w:gridSpan w:val="12"/>
          </w:tcPr>
          <w:p w14:paraId="08A0D610" w14:textId="77777777" w:rsidR="00710088" w:rsidRPr="005F6442" w:rsidRDefault="00710088" w:rsidP="005F6442">
            <w:pPr>
              <w:keepNext/>
              <w:keepLines/>
              <w:snapToGrid w:val="0"/>
              <w:rPr>
                <w:rFonts w:ascii="Calibri" w:hAnsi="Calibri" w:cs="Calibri"/>
              </w:rPr>
            </w:pPr>
          </w:p>
        </w:tc>
        <w:tc>
          <w:tcPr>
            <w:tcW w:w="4847" w:type="dxa"/>
            <w:gridSpan w:val="15"/>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tcPr>
          <w:p w14:paraId="18C5111E" w14:textId="77777777" w:rsidR="00710088" w:rsidRPr="005F6442" w:rsidRDefault="00710088" w:rsidP="005F6442">
            <w:pPr>
              <w:keepNext/>
              <w:keepLines/>
              <w:snapToGrid w:val="0"/>
              <w:rPr>
                <w:rFonts w:ascii="Calibri" w:hAnsi="Calibri" w:cs="Calibri"/>
              </w:rPr>
            </w:pPr>
          </w:p>
        </w:tc>
        <w:tc>
          <w:tcPr>
            <w:tcW w:w="4037" w:type="dxa"/>
            <w:gridSpan w:val="10"/>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tcPr>
          <w:p w14:paraId="6D4583C6" w14:textId="77777777" w:rsidR="00710088" w:rsidRPr="005F6442" w:rsidRDefault="00710088" w:rsidP="005F6442">
            <w:pPr>
              <w:keepNext/>
              <w:keepLines/>
              <w:snapToGrid w:val="0"/>
              <w:rPr>
                <w:rFonts w:ascii="Calibri" w:hAnsi="Calibri" w:cs="Calibri"/>
              </w:rPr>
            </w:pPr>
          </w:p>
        </w:tc>
        <w:tc>
          <w:tcPr>
            <w:tcW w:w="4321" w:type="dxa"/>
            <w:gridSpan w:val="12"/>
          </w:tcPr>
          <w:p w14:paraId="1EDD34AC" w14:textId="77777777" w:rsidR="00710088" w:rsidRPr="005F6442" w:rsidRDefault="00710088" w:rsidP="005F6442">
            <w:pPr>
              <w:keepNext/>
              <w:keepLines/>
              <w:snapToGrid w:val="0"/>
              <w:rPr>
                <w:rFonts w:ascii="Calibri" w:hAnsi="Calibri" w:cs="Calibri"/>
              </w:rPr>
            </w:pPr>
          </w:p>
        </w:tc>
        <w:tc>
          <w:tcPr>
            <w:tcW w:w="4847" w:type="dxa"/>
            <w:gridSpan w:val="15"/>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tcPr>
          <w:p w14:paraId="05910DA6" w14:textId="77777777" w:rsidR="00710088" w:rsidRPr="005F6442" w:rsidRDefault="00710088" w:rsidP="005F6442">
            <w:pPr>
              <w:keepNext/>
              <w:keepLines/>
              <w:snapToGrid w:val="0"/>
              <w:rPr>
                <w:rFonts w:ascii="Calibri" w:hAnsi="Calibri" w:cs="Calibri"/>
              </w:rPr>
            </w:pPr>
          </w:p>
        </w:tc>
        <w:tc>
          <w:tcPr>
            <w:tcW w:w="1701" w:type="dxa"/>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tcPr>
          <w:p w14:paraId="4142E4CB" w14:textId="77777777" w:rsidR="00710088" w:rsidRPr="005F6442" w:rsidRDefault="00710088" w:rsidP="005F6442">
            <w:pPr>
              <w:keepNext/>
              <w:keepLines/>
              <w:snapToGrid w:val="0"/>
              <w:rPr>
                <w:rFonts w:ascii="Calibri" w:hAnsi="Calibri" w:cs="Calibri"/>
              </w:rPr>
            </w:pPr>
          </w:p>
        </w:tc>
        <w:tc>
          <w:tcPr>
            <w:tcW w:w="4321" w:type="dxa"/>
            <w:gridSpan w:val="12"/>
          </w:tcPr>
          <w:p w14:paraId="3E501B16" w14:textId="77777777" w:rsidR="00710088" w:rsidRPr="005F6442" w:rsidRDefault="00710088" w:rsidP="005F6442">
            <w:pPr>
              <w:keepNext/>
              <w:keepLines/>
              <w:snapToGrid w:val="0"/>
              <w:rPr>
                <w:rFonts w:ascii="Calibri" w:hAnsi="Calibri" w:cs="Calibri"/>
              </w:rPr>
            </w:pPr>
          </w:p>
        </w:tc>
        <w:tc>
          <w:tcPr>
            <w:tcW w:w="4847" w:type="dxa"/>
            <w:gridSpan w:val="15"/>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D67DEF">
      <w:pPr>
        <w:pStyle w:val="Titre1"/>
      </w:pPr>
      <w:bookmarkStart w:id="21" w:name="_Toc171502258"/>
      <w:r w:rsidRPr="002D7913">
        <w:lastRenderedPageBreak/>
        <w:t>SIGNATURE DU MARCHE PUBLIC PAR LE TITULAIRE INDIVIDUEL OU, EN CAS DE GROUPEMENT, LE MANDATAIRE DÛMENT HABILITE OU CHAQUE MEMBRE DU GROUPEMENT</w:t>
      </w:r>
      <w:bookmarkEnd w:id="21"/>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2" w:name="_Hlk40082415"/>
      <w:r w:rsidRPr="005F6442">
        <w:rPr>
          <w:rFonts w:ascii="Calibri" w:hAnsi="Calibri" w:cs="Calibri"/>
          <w:b/>
          <w:bCs/>
          <w:szCs w:val="24"/>
        </w:rPr>
        <w:t>–</w:t>
      </w:r>
      <w:bookmarkEnd w:id="22"/>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Default="00112EE7" w:rsidP="00112EE7">
      <w:pPr>
        <w:tabs>
          <w:tab w:val="left" w:pos="1418"/>
        </w:tabs>
        <w:jc w:val="both"/>
        <w:rPr>
          <w:rFonts w:ascii="Calibri" w:hAnsi="Calibri" w:cs="Calibri"/>
        </w:rPr>
      </w:pPr>
    </w:p>
    <w:p w14:paraId="5B096A19" w14:textId="77777777" w:rsidR="00FA3F27" w:rsidRPr="005F6442" w:rsidRDefault="00FA3F2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D67DEF">
      <w:pPr>
        <w:pStyle w:val="Titre1"/>
      </w:pPr>
      <w:bookmarkStart w:id="23" w:name="_Toc171502259"/>
      <w:r>
        <w:t>IDENTIFICATION DE L’ACHETEUR</w:t>
      </w:r>
      <w:bookmarkEnd w:id="23"/>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lastRenderedPageBreak/>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4"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4"/>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5" w:name="_Hlk13836898"/>
      <w:r>
        <w:rPr>
          <w:rFonts w:ascii="Calibri" w:hAnsi="Calibri" w:cs="Calibri"/>
          <w:sz w:val="24"/>
          <w:szCs w:val="24"/>
        </w:rPr>
        <w:t>Monsieur Jean Pierre SAVARINO, Président.</w:t>
      </w:r>
    </w:p>
    <w:bookmarkEnd w:id="25"/>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224943DE" w:rsidR="00780AFB" w:rsidRDefault="00E83968"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comptabilité.siege@cote-azur.cci.fr</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6428D170" w14:textId="77777777" w:rsidR="00057453" w:rsidRDefault="00057453" w:rsidP="00112EE7">
      <w:pPr>
        <w:rPr>
          <w:rFonts w:ascii="Calibri" w:hAnsi="Calibri" w:cs="Calibri"/>
          <w:szCs w:val="24"/>
        </w:rPr>
      </w:pPr>
    </w:p>
    <w:p w14:paraId="1399F991" w14:textId="77777777" w:rsidR="00057453" w:rsidRDefault="00057453" w:rsidP="00112EE7">
      <w:pPr>
        <w:rPr>
          <w:rFonts w:ascii="Calibri" w:hAnsi="Calibri" w:cs="Calibri"/>
          <w:szCs w:val="24"/>
        </w:rPr>
      </w:pPr>
    </w:p>
    <w:p w14:paraId="6C59ED0D" w14:textId="77777777" w:rsidR="00057453" w:rsidRDefault="00057453" w:rsidP="00112EE7">
      <w:pPr>
        <w:rPr>
          <w:rFonts w:ascii="Calibri" w:hAnsi="Calibri" w:cs="Calibri"/>
          <w:szCs w:val="24"/>
        </w:rPr>
      </w:pPr>
    </w:p>
    <w:p w14:paraId="6E8C1288" w14:textId="77777777" w:rsidR="00057453" w:rsidRDefault="00057453" w:rsidP="00112EE7">
      <w:pPr>
        <w:rPr>
          <w:rFonts w:ascii="Calibri" w:hAnsi="Calibri" w:cs="Calibri"/>
          <w:szCs w:val="24"/>
        </w:rPr>
      </w:pPr>
    </w:p>
    <w:p w14:paraId="0DA6B4BB" w14:textId="77777777" w:rsidR="00057453" w:rsidRDefault="00057453" w:rsidP="00112EE7">
      <w:pPr>
        <w:rPr>
          <w:rFonts w:ascii="Calibri" w:hAnsi="Calibri" w:cs="Calibri"/>
          <w:szCs w:val="24"/>
        </w:rPr>
      </w:pPr>
    </w:p>
    <w:p w14:paraId="1B5BB45D" w14:textId="77777777" w:rsidR="00057453" w:rsidRDefault="00057453" w:rsidP="00112EE7">
      <w:pPr>
        <w:rPr>
          <w:rFonts w:ascii="Calibri" w:hAnsi="Calibri" w:cs="Calibri"/>
          <w:szCs w:val="24"/>
        </w:rPr>
      </w:pPr>
    </w:p>
    <w:p w14:paraId="628CCA80" w14:textId="77777777" w:rsidR="00057453" w:rsidRDefault="00057453" w:rsidP="00112EE7">
      <w:pPr>
        <w:rPr>
          <w:rFonts w:ascii="Calibri" w:hAnsi="Calibri" w:cs="Calibri"/>
          <w:szCs w:val="24"/>
        </w:rPr>
      </w:pPr>
    </w:p>
    <w:p w14:paraId="43B5426F" w14:textId="77777777" w:rsidR="00057453" w:rsidRDefault="00057453" w:rsidP="00112EE7">
      <w:pPr>
        <w:rPr>
          <w:rFonts w:ascii="Calibri" w:hAnsi="Calibri" w:cs="Calibri"/>
          <w:szCs w:val="24"/>
        </w:rPr>
      </w:pPr>
    </w:p>
    <w:p w14:paraId="0EDFD390" w14:textId="77777777" w:rsidR="00057453" w:rsidRDefault="00057453" w:rsidP="00112EE7">
      <w:pPr>
        <w:rPr>
          <w:rFonts w:ascii="Calibri" w:hAnsi="Calibri" w:cs="Calibri"/>
          <w:szCs w:val="24"/>
        </w:rPr>
      </w:pPr>
    </w:p>
    <w:p w14:paraId="787B178D" w14:textId="77777777" w:rsidR="00057453" w:rsidRDefault="00057453"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lastRenderedPageBreak/>
        <w:t>ACCEPTATION DE L’OF</w:t>
      </w:r>
      <w:r w:rsidR="00E83968">
        <w:rPr>
          <w:rFonts w:ascii="Calibri" w:hAnsi="Calibri" w:cs="Calibri"/>
        </w:rPr>
        <w:t>F</w:t>
      </w:r>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6" w:name="_Toc109554929"/>
      <w:bookmarkStart w:id="27" w:name="_Toc109555272"/>
      <w:bookmarkStart w:id="28"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Pr="00AC7AFF"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1C4499CC" w14:textId="77777777" w:rsidR="002D7913" w:rsidRPr="005F6442" w:rsidRDefault="002D7913" w:rsidP="002D7913">
      <w:pPr>
        <w:tabs>
          <w:tab w:val="left" w:pos="1720"/>
        </w:tabs>
        <w:ind w:right="-311"/>
        <w:jc w:val="both"/>
        <w:rPr>
          <w:rFonts w:ascii="Calibri" w:hAnsi="Calibri" w:cs="Calibri"/>
          <w:b/>
          <w:sz w:val="28"/>
        </w:rPr>
      </w:pPr>
    </w:p>
    <w:p w14:paraId="1360F8F2" w14:textId="4F068CE7" w:rsidR="001C738D" w:rsidRDefault="005E1179" w:rsidP="00B41A69">
      <w:pPr>
        <w:pStyle w:val="Titre"/>
        <w:pBdr>
          <w:top w:val="single" w:sz="8" w:space="1" w:color="002060"/>
          <w:left w:val="single" w:sz="8" w:space="4" w:color="002060"/>
          <w:bottom w:val="single" w:sz="8" w:space="1" w:color="002060"/>
          <w:right w:val="single" w:sz="8" w:space="4" w:color="002060"/>
        </w:pBdr>
        <w:jc w:val="left"/>
        <w:rPr>
          <w:rFonts w:ascii="Calibri" w:hAnsi="Calibri" w:cs="Calibri"/>
        </w:rPr>
      </w:pPr>
      <w:r>
        <w:rPr>
          <w:rFonts w:ascii="Calibri" w:hAnsi="Calibri" w:cs="Calibri"/>
        </w:rPr>
        <w:br w:type="page"/>
      </w:r>
    </w:p>
    <w:p w14:paraId="495857CE" w14:textId="77777777" w:rsidR="00B41A69" w:rsidRPr="00B41A69" w:rsidRDefault="00B41A69" w:rsidP="00FC1123">
      <w:pPr>
        <w:pStyle w:val="Sous-titre"/>
        <w:jc w:val="left"/>
      </w:pP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6FBD5D5C"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23DFF7D6"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27CE2">
        <w:rPr>
          <w:rFonts w:asciiTheme="minorHAnsi" w:hAnsiTheme="minorHAnsi" w:cstheme="minorHAnsi"/>
          <w:sz w:val="22"/>
          <w:szCs w:val="22"/>
        </w:rPr>
        <w:t>Marché</w:t>
      </w:r>
      <w:bookmarkStart w:id="29" w:name="_Hlk126846614"/>
      <w:r w:rsidR="00027CE2" w:rsidRPr="00027CE2">
        <w:rPr>
          <w:rFonts w:asciiTheme="minorHAnsi" w:hAnsiTheme="minorHAnsi" w:cstheme="minorHAnsi"/>
          <w:sz w:val="22"/>
          <w:szCs w:val="22"/>
        </w:rPr>
        <w:t xml:space="preserve"> « </w:t>
      </w:r>
      <w:r w:rsidR="002059C4" w:rsidRPr="002059C4">
        <w:rPr>
          <w:rFonts w:asciiTheme="minorHAnsi" w:hAnsiTheme="minorHAnsi" w:cstheme="minorHAnsi"/>
          <w:sz w:val="22"/>
          <w:szCs w:val="22"/>
        </w:rPr>
        <w:t>SERVICES WEBMARKETING POUR L’ENSEMBLE DU GROUPE CCI NICE COTE D’AZUR ET SES FILIALES</w:t>
      </w:r>
      <w:r w:rsidR="002059C4">
        <w:rPr>
          <w:rFonts w:asciiTheme="minorHAnsi" w:hAnsiTheme="minorHAnsi" w:cstheme="minorHAnsi"/>
          <w:sz w:val="22"/>
          <w:szCs w:val="22"/>
        </w:rPr>
        <w:t xml:space="preserve"> </w:t>
      </w:r>
      <w:r w:rsidR="00027CE2">
        <w:rPr>
          <w:rFonts w:asciiTheme="minorHAnsi" w:hAnsiTheme="minorHAnsi" w:cstheme="minorHAnsi"/>
          <w:sz w:val="22"/>
          <w:szCs w:val="22"/>
        </w:rPr>
        <w:t>»</w:t>
      </w:r>
    </w:p>
    <w:bookmarkEnd w:id="29"/>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0" w:name="_Toc109291016"/>
      <w:bookmarkStart w:id="31" w:name="_Toc109316591"/>
      <w:bookmarkStart w:id="32" w:name="_Toc111643471"/>
      <w:bookmarkStart w:id="33" w:name="_Toc111802090"/>
      <w:bookmarkStart w:id="34" w:name="_Toc124780304"/>
      <w:bookmarkStart w:id="35" w:name="_Toc156484735"/>
      <w:bookmarkStart w:id="36"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0"/>
      <w:bookmarkEnd w:id="31"/>
      <w:bookmarkEnd w:id="32"/>
      <w:bookmarkEnd w:id="33"/>
      <w:bookmarkEnd w:id="34"/>
      <w:bookmarkEnd w:id="35"/>
      <w:bookmarkEnd w:id="36"/>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D905A09" w14:textId="77777777" w:rsidR="008D0060" w:rsidRPr="005F6442" w:rsidRDefault="008D0060" w:rsidP="007E0E30">
            <w:pPr>
              <w:snapToGrid w:val="0"/>
              <w:rPr>
                <w:rFonts w:ascii="Calibri" w:hAnsi="Calibri" w:cs="Calibri"/>
                <w:sz w:val="16"/>
              </w:rPr>
            </w:pPr>
          </w:p>
        </w:tc>
      </w:tr>
      <w:bookmarkEnd w:id="26"/>
      <w:bookmarkEnd w:id="27"/>
      <w:bookmarkEnd w:id="28"/>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04F3B586"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r w:rsidR="00E83968">
        <w:rPr>
          <w:rFonts w:ascii="Palatino Linotype" w:hAnsi="Palatino Linotype" w:cstheme="minorHAnsi"/>
          <w:b/>
          <w:sz w:val="18"/>
        </w:rPr>
        <w:t>ANNEXE 3</w: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13EF5EB5"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00CB5C33">
        <w:rPr>
          <w:rFonts w:ascii="Palatino Linotype" w:hAnsi="Palatino Linotype" w:cstheme="minorHAnsi"/>
          <w:b/>
          <w:i/>
          <w:sz w:val="18"/>
        </w:rPr>
        <w:t>« </w:t>
      </w:r>
      <w:r w:rsidR="002059C4" w:rsidRPr="002059C4">
        <w:rPr>
          <w:rFonts w:ascii="Palatino Linotype" w:hAnsi="Palatino Linotype" w:cstheme="minorHAnsi"/>
          <w:b/>
          <w:i/>
          <w:sz w:val="18"/>
        </w:rPr>
        <w:t>SERVICES WEBMARKETING POUR L’ENSEMBLE DU GROUPE CCI NICE COTE D’AZUR ET SES FILIALES</w:t>
      </w:r>
      <w:r w:rsidR="002059C4">
        <w:rPr>
          <w:rFonts w:ascii="Palatino Linotype" w:hAnsi="Palatino Linotype" w:cstheme="minorHAnsi"/>
          <w:b/>
          <w:i/>
          <w:sz w:val="18"/>
        </w:rPr>
        <w:t xml:space="preserve"> </w:t>
      </w:r>
      <w:r w:rsidR="00027CE2">
        <w:rPr>
          <w:rFonts w:ascii="Palatino Linotype" w:hAnsi="Palatino Linotype" w:cstheme="minorHAnsi"/>
          <w:b/>
          <w:i/>
          <w:sz w:val="18"/>
        </w:rPr>
        <w:t>»</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37" w:name="_Hlk525023796"/>
      <w:r w:rsidRPr="003529FE">
        <w:rPr>
          <w:rFonts w:ascii="Palatino Linotype" w:hAnsi="Palatino Linotype" w:cstheme="minorHAnsi"/>
          <w:sz w:val="18"/>
        </w:rPr>
        <w:t>…………………………………………………………………………………………………………</w:t>
      </w:r>
      <w:bookmarkEnd w:id="37"/>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38" w:name="_Hlk523834563"/>
      <w:r w:rsidRPr="003529FE">
        <w:rPr>
          <w:rFonts w:ascii="Palatino Linotype" w:hAnsi="Palatino Linotype" w:cstheme="minorHAnsi"/>
          <w:sz w:val="18"/>
        </w:rPr>
        <w:t>garantissant un niveau de sécurité adapté au risque</w:t>
      </w:r>
      <w:bookmarkEnd w:id="38"/>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lastRenderedPageBreak/>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579F2CB3" w14:textId="6783DD65"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C5B8E7" w14:textId="77777777" w:rsidR="0084155A" w:rsidRDefault="0084155A">
      <w:r>
        <w:separator/>
      </w:r>
    </w:p>
  </w:endnote>
  <w:endnote w:type="continuationSeparator" w:id="0">
    <w:p w14:paraId="49E26EBE" w14:textId="77777777" w:rsidR="0084155A" w:rsidRDefault="0084155A">
      <w:r>
        <w:continuationSeparator/>
      </w:r>
    </w:p>
  </w:endnote>
  <w:endnote w:type="continuationNotice" w:id="1">
    <w:p w14:paraId="5B63B791" w14:textId="77777777" w:rsidR="0084155A" w:rsidRDefault="008415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7F24C075" w:rsidR="00366B54" w:rsidRPr="00366B54" w:rsidRDefault="002F6AD2" w:rsidP="008775CB">
    <w:pPr>
      <w:pBdr>
        <w:top w:val="single" w:sz="4" w:space="0" w:color="000000"/>
      </w:pBdr>
      <w:tabs>
        <w:tab w:val="decimal" w:pos="5670"/>
        <w:tab w:val="right" w:pos="9071"/>
      </w:tabs>
      <w:jc w:val="center"/>
      <w:rPr>
        <w:b/>
        <w:bCs/>
        <w:sz w:val="20"/>
      </w:rPr>
    </w:pPr>
    <w:r w:rsidRPr="00A3332E">
      <w:rPr>
        <w:smallCaps/>
        <w:sz w:val="20"/>
      </w:rPr>
      <w:t>AE</w:t>
    </w:r>
    <w:r w:rsidR="00A3332E" w:rsidRPr="00A3332E">
      <w:rPr>
        <w:b/>
        <w:bCs/>
        <w:sz w:val="20"/>
      </w:rPr>
      <w:t xml:space="preserve"> </w:t>
    </w:r>
    <w:r w:rsidR="00411AB9">
      <w:rPr>
        <w:b/>
        <w:bCs/>
        <w:sz w:val="20"/>
      </w:rPr>
      <w:t xml:space="preserve">– </w:t>
    </w:r>
    <w:r w:rsidR="00AF2AE3" w:rsidRPr="00AF2AE3">
      <w:rPr>
        <w:b/>
        <w:bCs/>
        <w:sz w:val="20"/>
      </w:rPr>
      <w:t>SERVICES WEBMARKETING POUR L’ENSEMBLE DU GROUPE CCI NICE COTE D’AZUR ET SES FILIALES</w:t>
    </w:r>
    <w:r w:rsidR="008775CB">
      <w:rPr>
        <w:b/>
        <w:bCs/>
        <w:sz w:val="20"/>
      </w:rPr>
      <w:t xml:space="preserve"> - LOT 3</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060C5" w14:textId="77777777" w:rsidR="002059C4" w:rsidRDefault="00903A50">
    <w:pPr>
      <w:pStyle w:val="Pieddepage"/>
      <w:ind w:right="360"/>
      <w:rPr>
        <w:b/>
        <w:bCs/>
        <w:sz w:val="20"/>
      </w:rPr>
    </w:pPr>
    <w:r w:rsidRPr="00A3332E">
      <w:rPr>
        <w:smallCaps/>
        <w:sz w:val="20"/>
      </w:rPr>
      <w:t>AE</w:t>
    </w:r>
    <w:r w:rsidRPr="00A3332E">
      <w:rPr>
        <w:b/>
        <w:bCs/>
        <w:sz w:val="20"/>
      </w:rPr>
      <w:t xml:space="preserve"> </w:t>
    </w:r>
    <w:r w:rsidR="002059C4" w:rsidRPr="002059C4">
      <w:rPr>
        <w:b/>
        <w:bCs/>
        <w:sz w:val="20"/>
      </w:rPr>
      <w:t>SERVICES WEBMARKETING POUR L’ENSEMBLE DU GROUPE CCI NICE COTE D’AZUR ET SES FILIALES</w:t>
    </w:r>
  </w:p>
  <w:p w14:paraId="4D0534DF" w14:textId="77777777" w:rsidR="002059C4" w:rsidRDefault="002059C4" w:rsidP="002059C4">
    <w:pPr>
      <w:pStyle w:val="Pieddepage"/>
      <w:ind w:right="360"/>
      <w:jc w:val="center"/>
      <w:rPr>
        <w:b/>
        <w:bCs/>
        <w:sz w:val="20"/>
      </w:rPr>
    </w:pPr>
  </w:p>
  <w:p w14:paraId="53B563D4" w14:textId="388B2488" w:rsidR="002F6AD2" w:rsidRPr="005443CF" w:rsidRDefault="002F6AD2" w:rsidP="002059C4">
    <w:pPr>
      <w:pStyle w:val="Pieddepage"/>
      <w:ind w:right="360"/>
      <w:jc w:val="center"/>
      <w:rPr>
        <w:rStyle w:val="Numrodepage"/>
        <w:sz w:val="18"/>
        <w:szCs w:val="18"/>
        <w:lang w:val="en-GB"/>
      </w:rPr>
    </w:pPr>
    <w:r>
      <w:rPr>
        <w:rStyle w:val="Numrodepage"/>
        <w:sz w:val="18"/>
        <w:szCs w:val="18"/>
      </w:rPr>
      <w:fldChar w:fldCharType="begin"/>
    </w:r>
    <w:r w:rsidRPr="005443CF">
      <w:rPr>
        <w:rStyle w:val="Numrodepage"/>
        <w:sz w:val="18"/>
        <w:szCs w:val="18"/>
        <w:lang w:val="en-GB"/>
      </w:rPr>
      <w:instrText xml:space="preserve"> PAGE </w:instrText>
    </w:r>
    <w:r>
      <w:rPr>
        <w:rStyle w:val="Numrodepage"/>
        <w:sz w:val="18"/>
        <w:szCs w:val="18"/>
      </w:rPr>
      <w:fldChar w:fldCharType="separate"/>
    </w:r>
    <w:r>
      <w:rPr>
        <w:rStyle w:val="Numrodepage"/>
        <w:noProof/>
        <w:sz w:val="18"/>
        <w:szCs w:val="18"/>
        <w:lang w:val="en-GB"/>
      </w:rPr>
      <w:t>18</w:t>
    </w:r>
    <w:r>
      <w:rPr>
        <w:rStyle w:val="Numrodepage"/>
        <w:sz w:val="18"/>
        <w:szCs w:val="18"/>
      </w:rPr>
      <w:fldChar w:fldCharType="end"/>
    </w:r>
    <w:r w:rsidRPr="005443CF">
      <w:rPr>
        <w:rStyle w:val="Numrodepage"/>
        <w:sz w:val="18"/>
        <w:szCs w:val="18"/>
        <w:lang w:val="en-GB"/>
      </w:rPr>
      <w:t>/</w:t>
    </w:r>
    <w:r>
      <w:rPr>
        <w:rStyle w:val="Numrodepage"/>
        <w:sz w:val="18"/>
        <w:szCs w:val="18"/>
      </w:rPr>
      <w:fldChar w:fldCharType="begin"/>
    </w:r>
    <w:r w:rsidRPr="005443CF">
      <w:rPr>
        <w:rStyle w:val="Numrodepage"/>
        <w:sz w:val="18"/>
        <w:szCs w:val="18"/>
        <w:lang w:val="en-GB"/>
      </w:rPr>
      <w:instrText xml:space="preserve"> NUMPAGES </w:instrText>
    </w:r>
    <w:r>
      <w:rPr>
        <w:rStyle w:val="Numrodepage"/>
        <w:sz w:val="18"/>
        <w:szCs w:val="18"/>
      </w:rPr>
      <w:fldChar w:fldCharType="separate"/>
    </w:r>
    <w:r>
      <w:rPr>
        <w:rStyle w:val="Numrodepage"/>
        <w:noProof/>
        <w:sz w:val="18"/>
        <w:szCs w:val="18"/>
        <w:lang w:val="en-GB"/>
      </w:rPr>
      <w:t>26</w:t>
    </w:r>
    <w:r>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F31CA" w14:textId="77777777" w:rsidR="0084155A" w:rsidRDefault="0084155A">
      <w:r>
        <w:separator/>
      </w:r>
    </w:p>
  </w:footnote>
  <w:footnote w:type="continuationSeparator" w:id="0">
    <w:p w14:paraId="734075A9" w14:textId="77777777" w:rsidR="0084155A" w:rsidRDefault="0084155A">
      <w:r>
        <w:continuationSeparator/>
      </w:r>
    </w:p>
  </w:footnote>
  <w:footnote w:type="continuationNotice" w:id="1">
    <w:p w14:paraId="05D7D4EC" w14:textId="77777777" w:rsidR="0084155A" w:rsidRDefault="008415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1AD90C98" w14:textId="38E085AC" w:rsidR="005834D8" w:rsidRDefault="005834D8" w:rsidP="00E06263">
    <w:pPr>
      <w:pStyle w:val="En-tte"/>
      <w:tabs>
        <w:tab w:val="clear" w:pos="4536"/>
        <w:tab w:val="clear" w:pos="9072"/>
        <w:tab w:val="left" w:pos="6315"/>
      </w:tabs>
    </w:pPr>
  </w:p>
  <w:p w14:paraId="757804F7"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2345343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97452622" o:spid="_x0000_i1025" type="#_x0000_t75" style="width:1070.25pt;height:567pt;visibility:visible;mso-wrap-style:square" o:bullet="t">
        <v:imagedata r:id="rId1" o:title=""/>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022E12F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1"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4"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7"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8"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7"/>
  </w:num>
  <w:num w:numId="2" w16cid:durableId="344983176">
    <w:abstractNumId w:val="24"/>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8"/>
  </w:num>
  <w:num w:numId="7" w16cid:durableId="1356224636">
    <w:abstractNumId w:val="30"/>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3"/>
  </w:num>
  <w:num w:numId="20" w16cid:durableId="1230077151">
    <w:abstractNumId w:val="26"/>
  </w:num>
  <w:num w:numId="21" w16cid:durableId="1239441042">
    <w:abstractNumId w:val="1"/>
  </w:num>
  <w:num w:numId="22" w16cid:durableId="355087175">
    <w:abstractNumId w:val="29"/>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9"/>
  </w:num>
  <w:num w:numId="25" w16cid:durableId="1840849013">
    <w:abstractNumId w:val="13"/>
  </w:num>
  <w:num w:numId="26" w16cid:durableId="690689476">
    <w:abstractNumId w:val="15"/>
  </w:num>
  <w:num w:numId="27" w16cid:durableId="104620069">
    <w:abstractNumId w:val="12"/>
  </w:num>
  <w:num w:numId="28" w16cid:durableId="1196045664">
    <w:abstractNumId w:val="27"/>
  </w:num>
  <w:num w:numId="29" w16cid:durableId="21130052">
    <w:abstractNumId w:val="8"/>
  </w:num>
  <w:num w:numId="30" w16cid:durableId="15885360">
    <w:abstractNumId w:val="20"/>
  </w:num>
  <w:num w:numId="31" w16cid:durableId="148643700">
    <w:abstractNumId w:val="22"/>
  </w:num>
  <w:num w:numId="32" w16cid:durableId="1816336381">
    <w:abstractNumId w:val="21"/>
  </w:num>
  <w:num w:numId="33" w16cid:durableId="262611920">
    <w:abstractNumId w:val="14"/>
  </w:num>
  <w:num w:numId="34" w16cid:durableId="1468740529">
    <w:abstractNumId w:val="7"/>
  </w:num>
  <w:num w:numId="35" w16cid:durableId="702368099">
    <w:abstractNumId w:val="18"/>
  </w:num>
  <w:num w:numId="36" w16cid:durableId="573126724">
    <w:abstractNumId w:val="25"/>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 w:numId="41" w16cid:durableId="1619991276">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27CE2"/>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453"/>
    <w:rsid w:val="00057CB1"/>
    <w:rsid w:val="00057FB4"/>
    <w:rsid w:val="00060B8C"/>
    <w:rsid w:val="00062288"/>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2119"/>
    <w:rsid w:val="0020217A"/>
    <w:rsid w:val="002059C4"/>
    <w:rsid w:val="0021075E"/>
    <w:rsid w:val="00214411"/>
    <w:rsid w:val="002157E8"/>
    <w:rsid w:val="00215DC7"/>
    <w:rsid w:val="002162A4"/>
    <w:rsid w:val="00217816"/>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3C7B"/>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5CF6"/>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AEE"/>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19AF"/>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5FB"/>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34"/>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49B5"/>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A7499"/>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E781C"/>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545BD"/>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90A"/>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155A"/>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775CB"/>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1221"/>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202"/>
    <w:rsid w:val="009016CF"/>
    <w:rsid w:val="009027B7"/>
    <w:rsid w:val="00903A50"/>
    <w:rsid w:val="009045DE"/>
    <w:rsid w:val="00904C77"/>
    <w:rsid w:val="00905CF5"/>
    <w:rsid w:val="00906B2C"/>
    <w:rsid w:val="00907033"/>
    <w:rsid w:val="00907705"/>
    <w:rsid w:val="00910A60"/>
    <w:rsid w:val="00910E64"/>
    <w:rsid w:val="00912897"/>
    <w:rsid w:val="00912A65"/>
    <w:rsid w:val="00913319"/>
    <w:rsid w:val="00914A50"/>
    <w:rsid w:val="00914FA8"/>
    <w:rsid w:val="00915BA9"/>
    <w:rsid w:val="009165E3"/>
    <w:rsid w:val="009174B9"/>
    <w:rsid w:val="00925864"/>
    <w:rsid w:val="009259F4"/>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025"/>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4EB2"/>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8F4"/>
    <w:rsid w:val="00AB6EBA"/>
    <w:rsid w:val="00AB75E8"/>
    <w:rsid w:val="00AC1C09"/>
    <w:rsid w:val="00AC3B62"/>
    <w:rsid w:val="00AC4DB3"/>
    <w:rsid w:val="00AC50A5"/>
    <w:rsid w:val="00AC5F8E"/>
    <w:rsid w:val="00AC7AFF"/>
    <w:rsid w:val="00AD2D5B"/>
    <w:rsid w:val="00AD523F"/>
    <w:rsid w:val="00AD69ED"/>
    <w:rsid w:val="00AD7F72"/>
    <w:rsid w:val="00AE1749"/>
    <w:rsid w:val="00AE1CEB"/>
    <w:rsid w:val="00AE2564"/>
    <w:rsid w:val="00AE3093"/>
    <w:rsid w:val="00AE4878"/>
    <w:rsid w:val="00AE6638"/>
    <w:rsid w:val="00AF09B4"/>
    <w:rsid w:val="00AF11DE"/>
    <w:rsid w:val="00AF28FF"/>
    <w:rsid w:val="00AF2AE3"/>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0DB"/>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74C"/>
    <w:rsid w:val="00B83FE2"/>
    <w:rsid w:val="00B90A1F"/>
    <w:rsid w:val="00B91067"/>
    <w:rsid w:val="00B910B9"/>
    <w:rsid w:val="00B91772"/>
    <w:rsid w:val="00B91CD3"/>
    <w:rsid w:val="00B9242B"/>
    <w:rsid w:val="00B93203"/>
    <w:rsid w:val="00BA03C7"/>
    <w:rsid w:val="00BA03CE"/>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5C33"/>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50CA"/>
    <w:rsid w:val="00D96547"/>
    <w:rsid w:val="00DA0F25"/>
    <w:rsid w:val="00DA57B7"/>
    <w:rsid w:val="00DA6422"/>
    <w:rsid w:val="00DA7D7B"/>
    <w:rsid w:val="00DB4973"/>
    <w:rsid w:val="00DB6710"/>
    <w:rsid w:val="00DB7008"/>
    <w:rsid w:val="00DC0A3A"/>
    <w:rsid w:val="00DC1190"/>
    <w:rsid w:val="00DC27EF"/>
    <w:rsid w:val="00DC37E2"/>
    <w:rsid w:val="00DC40F0"/>
    <w:rsid w:val="00DC7040"/>
    <w:rsid w:val="00DD05B7"/>
    <w:rsid w:val="00DD0B5A"/>
    <w:rsid w:val="00DD1A37"/>
    <w:rsid w:val="00DE0206"/>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3F27"/>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D67DEF"/>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sv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3.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AB19E9-0567-4595-8F27-085C8D143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16</Pages>
  <Words>3586</Words>
  <Characters>25355</Characters>
  <Application>Microsoft Office Word</Application>
  <DocSecurity>0</DocSecurity>
  <Lines>1152</Lines>
  <Paragraphs>344</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DEYDIER Thibault</cp:lastModifiedBy>
  <cp:revision>39</cp:revision>
  <cp:lastPrinted>2021-03-15T11:00:00Z</cp:lastPrinted>
  <dcterms:created xsi:type="dcterms:W3CDTF">2024-10-04T08:21:00Z</dcterms:created>
  <dcterms:modified xsi:type="dcterms:W3CDTF">2026-02-16T10:02:00Z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